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 w:type="dxa"/>
        <w:tblLayout w:type="fixed"/>
        <w:tblLook w:val="0000" w:firstRow="0" w:lastRow="0" w:firstColumn="0" w:lastColumn="0" w:noHBand="0" w:noVBand="0"/>
      </w:tblPr>
      <w:tblGrid>
        <w:gridCol w:w="3142"/>
        <w:gridCol w:w="3058"/>
        <w:gridCol w:w="3380"/>
      </w:tblGrid>
      <w:tr w:rsidR="006C7095" w:rsidTr="005E7C4F">
        <w:tc>
          <w:tcPr>
            <w:tcW w:w="3142" w:type="dxa"/>
            <w:tcBorders>
              <w:top w:val="single" w:sz="4" w:space="0" w:color="000000"/>
              <w:left w:val="single" w:sz="4" w:space="0" w:color="000000"/>
              <w:bottom w:val="single" w:sz="4" w:space="0" w:color="000000"/>
            </w:tcBorders>
            <w:shd w:val="clear" w:color="auto" w:fill="auto"/>
          </w:tcPr>
          <w:p w:rsidR="006C7095" w:rsidRDefault="006C7095" w:rsidP="005E7C4F">
            <w:pPr>
              <w:spacing w:after="0" w:line="240" w:lineRule="auto"/>
              <w:rPr>
                <w:rFonts w:ascii="Times New Roman" w:hAnsi="Times New Roman"/>
                <w:sz w:val="24"/>
                <w:szCs w:val="24"/>
              </w:rPr>
            </w:pPr>
            <w:r>
              <w:rPr>
                <w:rFonts w:ascii="Times New Roman" w:hAnsi="Times New Roman"/>
                <w:sz w:val="24"/>
                <w:szCs w:val="24"/>
              </w:rPr>
              <w:t xml:space="preserve">Рассмотрено </w:t>
            </w:r>
          </w:p>
          <w:p w:rsidR="006C7095" w:rsidRDefault="006C7095" w:rsidP="005E7C4F">
            <w:pPr>
              <w:spacing w:after="0" w:line="240" w:lineRule="auto"/>
              <w:rPr>
                <w:rFonts w:ascii="Times New Roman" w:hAnsi="Times New Roman"/>
                <w:sz w:val="24"/>
                <w:szCs w:val="24"/>
              </w:rPr>
            </w:pPr>
            <w:r>
              <w:rPr>
                <w:rFonts w:ascii="Times New Roman" w:hAnsi="Times New Roman"/>
                <w:sz w:val="24"/>
                <w:szCs w:val="24"/>
              </w:rPr>
              <w:t>на заседании ШМО</w:t>
            </w:r>
          </w:p>
          <w:p w:rsidR="006C7095" w:rsidRPr="006C7095" w:rsidRDefault="006C7095" w:rsidP="005E7C4F">
            <w:pPr>
              <w:spacing w:after="0" w:line="240" w:lineRule="auto"/>
              <w:rPr>
                <w:rFonts w:ascii="Times New Roman" w:hAnsi="Times New Roman"/>
                <w:sz w:val="24"/>
                <w:szCs w:val="24"/>
              </w:rPr>
            </w:pPr>
            <w:r>
              <w:rPr>
                <w:rFonts w:ascii="Times New Roman" w:hAnsi="Times New Roman"/>
                <w:sz w:val="24"/>
                <w:szCs w:val="24"/>
              </w:rPr>
              <w:t xml:space="preserve">________/ </w:t>
            </w:r>
            <w:proofErr w:type="spellStart"/>
            <w:r>
              <w:rPr>
                <w:rFonts w:ascii="Times New Roman" w:hAnsi="Times New Roman"/>
                <w:sz w:val="24"/>
                <w:szCs w:val="24"/>
              </w:rPr>
              <w:t>Е.Ю.Колпакова</w:t>
            </w:r>
            <w:proofErr w:type="spellEnd"/>
            <w:r>
              <w:rPr>
                <w:rFonts w:ascii="Times New Roman" w:hAnsi="Times New Roman"/>
                <w:sz w:val="24"/>
                <w:szCs w:val="24"/>
              </w:rPr>
              <w:t xml:space="preserve"> /                  </w:t>
            </w:r>
          </w:p>
          <w:p w:rsidR="006C7095" w:rsidRDefault="006C7095" w:rsidP="005E7C4F">
            <w:pPr>
              <w:spacing w:after="0" w:line="240" w:lineRule="auto"/>
              <w:rPr>
                <w:rFonts w:ascii="Times New Roman" w:hAnsi="Times New Roman"/>
                <w:sz w:val="24"/>
                <w:szCs w:val="24"/>
              </w:rPr>
            </w:pPr>
            <w:r>
              <w:rPr>
                <w:rFonts w:ascii="Times New Roman" w:hAnsi="Times New Roman"/>
                <w:sz w:val="24"/>
                <w:szCs w:val="24"/>
              </w:rPr>
              <w:t>Протокол № ________</w:t>
            </w:r>
          </w:p>
          <w:p w:rsidR="006C7095" w:rsidRDefault="006C7095" w:rsidP="005E7C4F">
            <w:pPr>
              <w:spacing w:after="0" w:line="240" w:lineRule="auto"/>
              <w:rPr>
                <w:rFonts w:ascii="Times New Roman" w:hAnsi="Times New Roman"/>
                <w:sz w:val="24"/>
                <w:szCs w:val="24"/>
              </w:rPr>
            </w:pPr>
            <w:r>
              <w:rPr>
                <w:rFonts w:ascii="Times New Roman" w:hAnsi="Times New Roman"/>
                <w:sz w:val="24"/>
                <w:szCs w:val="24"/>
              </w:rPr>
              <w:t>от _______________2020г.</w:t>
            </w:r>
          </w:p>
          <w:p w:rsidR="006C7095" w:rsidRDefault="006C7095" w:rsidP="005E7C4F">
            <w:pPr>
              <w:spacing w:after="0" w:line="240" w:lineRule="auto"/>
              <w:rPr>
                <w:rFonts w:ascii="Times New Roman" w:hAnsi="Times New Roman"/>
                <w:sz w:val="24"/>
                <w:szCs w:val="24"/>
              </w:rPr>
            </w:pPr>
          </w:p>
        </w:tc>
        <w:tc>
          <w:tcPr>
            <w:tcW w:w="3058" w:type="dxa"/>
            <w:tcBorders>
              <w:top w:val="single" w:sz="4" w:space="0" w:color="000000"/>
              <w:left w:val="single" w:sz="4" w:space="0" w:color="000000"/>
              <w:bottom w:val="single" w:sz="4" w:space="0" w:color="000000"/>
            </w:tcBorders>
            <w:shd w:val="clear" w:color="auto" w:fill="auto"/>
          </w:tcPr>
          <w:p w:rsidR="006C7095" w:rsidRDefault="006C7095" w:rsidP="005E7C4F">
            <w:pPr>
              <w:spacing w:after="0" w:line="240" w:lineRule="auto"/>
              <w:rPr>
                <w:rFonts w:ascii="Times New Roman" w:hAnsi="Times New Roman"/>
                <w:sz w:val="24"/>
                <w:szCs w:val="24"/>
              </w:rPr>
            </w:pPr>
            <w:r>
              <w:rPr>
                <w:rFonts w:ascii="Times New Roman" w:hAnsi="Times New Roman"/>
                <w:sz w:val="24"/>
                <w:szCs w:val="24"/>
              </w:rPr>
              <w:t>Согласовано</w:t>
            </w:r>
          </w:p>
          <w:p w:rsidR="006C7095" w:rsidRDefault="006C7095" w:rsidP="005E7C4F">
            <w:pPr>
              <w:spacing w:after="0" w:line="240" w:lineRule="auto"/>
              <w:rPr>
                <w:rFonts w:ascii="Times New Roman" w:hAnsi="Times New Roman"/>
                <w:sz w:val="24"/>
                <w:szCs w:val="24"/>
              </w:rPr>
            </w:pPr>
            <w:r>
              <w:rPr>
                <w:rFonts w:ascii="Times New Roman" w:hAnsi="Times New Roman"/>
                <w:sz w:val="24"/>
                <w:szCs w:val="24"/>
              </w:rPr>
              <w:t>Заместитель директора по УР ГБОУ «ЧКШИ»</w:t>
            </w:r>
          </w:p>
          <w:p w:rsidR="006C7095" w:rsidRDefault="006C7095" w:rsidP="005E7C4F">
            <w:pPr>
              <w:spacing w:after="0" w:line="240" w:lineRule="auto"/>
              <w:rPr>
                <w:rFonts w:ascii="Times New Roman" w:hAnsi="Times New Roman"/>
                <w:sz w:val="24"/>
                <w:szCs w:val="24"/>
              </w:rPr>
            </w:pPr>
            <w:r>
              <w:rPr>
                <w:rFonts w:ascii="Times New Roman" w:hAnsi="Times New Roman"/>
                <w:sz w:val="24"/>
                <w:szCs w:val="24"/>
              </w:rPr>
              <w:t xml:space="preserve">________/Е.Б. </w:t>
            </w:r>
            <w:proofErr w:type="spellStart"/>
            <w:r>
              <w:rPr>
                <w:rFonts w:ascii="Times New Roman" w:hAnsi="Times New Roman"/>
                <w:sz w:val="24"/>
                <w:szCs w:val="24"/>
              </w:rPr>
              <w:t>Булакина</w:t>
            </w:r>
            <w:proofErr w:type="spellEnd"/>
            <w:r>
              <w:rPr>
                <w:rFonts w:ascii="Times New Roman" w:hAnsi="Times New Roman"/>
                <w:sz w:val="24"/>
                <w:szCs w:val="24"/>
              </w:rPr>
              <w:t>/</w:t>
            </w:r>
          </w:p>
          <w:p w:rsidR="006C7095" w:rsidRDefault="006C7095" w:rsidP="005E7C4F">
            <w:pPr>
              <w:spacing w:after="0" w:line="240" w:lineRule="auto"/>
              <w:rPr>
                <w:rFonts w:ascii="Times New Roman" w:hAnsi="Times New Roman"/>
                <w:sz w:val="24"/>
                <w:szCs w:val="24"/>
              </w:rPr>
            </w:pPr>
            <w:r>
              <w:rPr>
                <w:rFonts w:ascii="Times New Roman" w:hAnsi="Times New Roman"/>
                <w:sz w:val="24"/>
                <w:szCs w:val="24"/>
              </w:rPr>
              <w:t>от ______________2020г.</w:t>
            </w:r>
          </w:p>
          <w:p w:rsidR="006C7095" w:rsidRDefault="006C7095" w:rsidP="005E7C4F">
            <w:pPr>
              <w:spacing w:after="0" w:line="240" w:lineRule="auto"/>
              <w:rPr>
                <w:rFonts w:ascii="Times New Roman" w:hAnsi="Times New Roman"/>
                <w:sz w:val="24"/>
                <w:szCs w:val="24"/>
              </w:rPr>
            </w:pPr>
          </w:p>
        </w:tc>
        <w:tc>
          <w:tcPr>
            <w:tcW w:w="3380" w:type="dxa"/>
            <w:tcBorders>
              <w:top w:val="single" w:sz="4" w:space="0" w:color="000000"/>
              <w:left w:val="single" w:sz="4" w:space="0" w:color="000000"/>
              <w:bottom w:val="single" w:sz="4" w:space="0" w:color="000000"/>
              <w:right w:val="single" w:sz="4" w:space="0" w:color="000000"/>
            </w:tcBorders>
            <w:shd w:val="clear" w:color="auto" w:fill="auto"/>
          </w:tcPr>
          <w:p w:rsidR="006C7095" w:rsidRDefault="006C7095" w:rsidP="005E7C4F">
            <w:pPr>
              <w:spacing w:after="0" w:line="240" w:lineRule="auto"/>
              <w:rPr>
                <w:rFonts w:ascii="Times New Roman" w:hAnsi="Times New Roman"/>
                <w:sz w:val="24"/>
                <w:szCs w:val="24"/>
              </w:rPr>
            </w:pPr>
            <w:r>
              <w:rPr>
                <w:rFonts w:ascii="Times New Roman" w:hAnsi="Times New Roman"/>
                <w:sz w:val="24"/>
                <w:szCs w:val="24"/>
              </w:rPr>
              <w:t>Утверждаю</w:t>
            </w:r>
          </w:p>
          <w:p w:rsidR="006C7095" w:rsidRDefault="006C7095" w:rsidP="005E7C4F">
            <w:pPr>
              <w:spacing w:after="0" w:line="240" w:lineRule="auto"/>
              <w:rPr>
                <w:rFonts w:ascii="Times New Roman" w:hAnsi="Times New Roman"/>
                <w:sz w:val="24"/>
                <w:szCs w:val="24"/>
              </w:rPr>
            </w:pPr>
            <w:r>
              <w:rPr>
                <w:rFonts w:ascii="Times New Roman" w:hAnsi="Times New Roman"/>
                <w:sz w:val="24"/>
                <w:szCs w:val="24"/>
              </w:rPr>
              <w:t>Директор ГБОУ «ЧКШИ»</w:t>
            </w:r>
          </w:p>
          <w:p w:rsidR="006C7095" w:rsidRDefault="006C7095" w:rsidP="005E7C4F">
            <w:pPr>
              <w:spacing w:after="0" w:line="240" w:lineRule="auto"/>
              <w:rPr>
                <w:rFonts w:ascii="Times New Roman" w:hAnsi="Times New Roman"/>
                <w:sz w:val="24"/>
                <w:szCs w:val="24"/>
              </w:rPr>
            </w:pPr>
            <w:r>
              <w:rPr>
                <w:rFonts w:ascii="Times New Roman" w:hAnsi="Times New Roman"/>
                <w:sz w:val="24"/>
                <w:szCs w:val="24"/>
              </w:rPr>
              <w:t>_________/</w:t>
            </w:r>
            <w:proofErr w:type="spellStart"/>
            <w:r>
              <w:rPr>
                <w:rFonts w:ascii="Times New Roman" w:hAnsi="Times New Roman"/>
                <w:sz w:val="24"/>
                <w:szCs w:val="24"/>
              </w:rPr>
              <w:t>В.И.Буслаева</w:t>
            </w:r>
            <w:proofErr w:type="spellEnd"/>
            <w:r>
              <w:rPr>
                <w:rFonts w:ascii="Times New Roman" w:hAnsi="Times New Roman"/>
                <w:sz w:val="24"/>
                <w:szCs w:val="24"/>
              </w:rPr>
              <w:t>/</w:t>
            </w:r>
          </w:p>
          <w:p w:rsidR="006C7095" w:rsidRDefault="006C7095" w:rsidP="005E7C4F">
            <w:pPr>
              <w:spacing w:after="0" w:line="240" w:lineRule="auto"/>
              <w:rPr>
                <w:rFonts w:ascii="Times New Roman" w:hAnsi="Times New Roman"/>
                <w:sz w:val="24"/>
                <w:szCs w:val="24"/>
              </w:rPr>
            </w:pPr>
            <w:r>
              <w:rPr>
                <w:rFonts w:ascii="Times New Roman" w:hAnsi="Times New Roman"/>
                <w:sz w:val="24"/>
                <w:szCs w:val="24"/>
              </w:rPr>
              <w:t>Приказ № ________</w:t>
            </w:r>
          </w:p>
          <w:p w:rsidR="006C7095" w:rsidRDefault="006C7095" w:rsidP="005E7C4F">
            <w:pPr>
              <w:spacing w:after="0" w:line="240" w:lineRule="auto"/>
            </w:pPr>
            <w:r>
              <w:rPr>
                <w:rFonts w:ascii="Times New Roman" w:hAnsi="Times New Roman"/>
                <w:sz w:val="24"/>
                <w:szCs w:val="24"/>
              </w:rPr>
              <w:t>от________________ 2020г.</w:t>
            </w:r>
          </w:p>
        </w:tc>
      </w:tr>
    </w:tbl>
    <w:p w:rsidR="006C7095" w:rsidRDefault="006C7095" w:rsidP="006C7095">
      <w:pPr>
        <w:spacing w:after="0" w:line="240" w:lineRule="auto"/>
        <w:ind w:hanging="993"/>
        <w:jc w:val="both"/>
        <w:rPr>
          <w:rFonts w:ascii="Times New Roman" w:eastAsia="Times New Roman" w:hAnsi="Times New Roman"/>
          <w:sz w:val="24"/>
          <w:szCs w:val="24"/>
        </w:rPr>
      </w:pPr>
    </w:p>
    <w:p w:rsidR="006C7095" w:rsidRDefault="006C7095" w:rsidP="006C7095">
      <w:pPr>
        <w:spacing w:after="0" w:line="240" w:lineRule="auto"/>
        <w:ind w:hanging="993"/>
        <w:jc w:val="both"/>
        <w:rPr>
          <w:rFonts w:ascii="Times New Roman" w:eastAsia="Times New Roman" w:hAnsi="Times New Roman"/>
          <w:sz w:val="24"/>
          <w:szCs w:val="24"/>
        </w:rPr>
      </w:pPr>
    </w:p>
    <w:p w:rsidR="006C7095" w:rsidRDefault="006C7095" w:rsidP="006C7095">
      <w:pPr>
        <w:spacing w:after="0" w:line="240" w:lineRule="auto"/>
        <w:ind w:hanging="993"/>
        <w:jc w:val="both"/>
        <w:rPr>
          <w:rFonts w:ascii="Times New Roman" w:eastAsia="Times New Roman" w:hAnsi="Times New Roman"/>
          <w:sz w:val="24"/>
          <w:szCs w:val="24"/>
        </w:rPr>
      </w:pPr>
    </w:p>
    <w:p w:rsidR="006C7095" w:rsidRDefault="006C7095" w:rsidP="006C7095">
      <w:pPr>
        <w:spacing w:after="0" w:line="240" w:lineRule="auto"/>
        <w:ind w:hanging="993"/>
        <w:jc w:val="both"/>
        <w:rPr>
          <w:rFonts w:ascii="Times New Roman" w:eastAsia="Times New Roman" w:hAnsi="Times New Roman"/>
          <w:sz w:val="24"/>
          <w:szCs w:val="24"/>
        </w:rPr>
      </w:pPr>
    </w:p>
    <w:p w:rsidR="006C7095" w:rsidRDefault="006C7095" w:rsidP="006C7095">
      <w:pPr>
        <w:spacing w:after="0" w:line="240" w:lineRule="auto"/>
        <w:ind w:hanging="993"/>
        <w:jc w:val="both"/>
        <w:rPr>
          <w:rFonts w:ascii="Times New Roman" w:eastAsia="Times New Roman" w:hAnsi="Times New Roman"/>
          <w:sz w:val="24"/>
          <w:szCs w:val="24"/>
        </w:rPr>
      </w:pPr>
    </w:p>
    <w:p w:rsidR="006C7095" w:rsidRDefault="006C7095" w:rsidP="006C7095">
      <w:pPr>
        <w:spacing w:after="0" w:line="240" w:lineRule="auto"/>
        <w:ind w:hanging="993"/>
        <w:jc w:val="both"/>
        <w:rPr>
          <w:rFonts w:ascii="Times New Roman" w:eastAsia="Times New Roman" w:hAnsi="Times New Roman"/>
          <w:sz w:val="24"/>
          <w:szCs w:val="24"/>
        </w:rPr>
      </w:pPr>
    </w:p>
    <w:p w:rsidR="006C7095" w:rsidRDefault="006C7095" w:rsidP="006C7095">
      <w:pPr>
        <w:spacing w:after="0" w:line="240" w:lineRule="auto"/>
        <w:ind w:hanging="993"/>
        <w:jc w:val="both"/>
        <w:rPr>
          <w:rFonts w:ascii="Times New Roman" w:eastAsia="Times New Roman" w:hAnsi="Times New Roman"/>
          <w:sz w:val="24"/>
          <w:szCs w:val="24"/>
        </w:rPr>
      </w:pPr>
    </w:p>
    <w:p w:rsidR="006C7095" w:rsidRDefault="006C7095" w:rsidP="006C7095">
      <w:pPr>
        <w:spacing w:after="0" w:line="240" w:lineRule="auto"/>
        <w:ind w:hanging="993"/>
        <w:jc w:val="both"/>
        <w:rPr>
          <w:rFonts w:ascii="Times New Roman" w:eastAsia="Times New Roman" w:hAnsi="Times New Roman"/>
          <w:sz w:val="24"/>
          <w:szCs w:val="24"/>
        </w:rPr>
      </w:pPr>
    </w:p>
    <w:p w:rsidR="006C7095" w:rsidRDefault="006C7095" w:rsidP="006C7095">
      <w:pPr>
        <w:spacing w:after="0" w:line="240" w:lineRule="auto"/>
        <w:ind w:hanging="993"/>
        <w:jc w:val="both"/>
        <w:rPr>
          <w:rFonts w:ascii="Times New Roman" w:eastAsia="Times New Roman" w:hAnsi="Times New Roman"/>
          <w:sz w:val="24"/>
          <w:szCs w:val="24"/>
        </w:rPr>
      </w:pPr>
    </w:p>
    <w:p w:rsidR="006C7095" w:rsidRDefault="006C7095" w:rsidP="006C7095">
      <w:pPr>
        <w:spacing w:after="0" w:line="240" w:lineRule="auto"/>
        <w:ind w:hanging="993"/>
        <w:jc w:val="both"/>
        <w:rPr>
          <w:rFonts w:ascii="Times New Roman" w:eastAsia="Times New Roman" w:hAnsi="Times New Roman"/>
          <w:sz w:val="24"/>
          <w:szCs w:val="24"/>
        </w:rPr>
      </w:pPr>
    </w:p>
    <w:p w:rsidR="006C7095" w:rsidRDefault="006C7095" w:rsidP="006C7095">
      <w:pPr>
        <w:spacing w:after="0" w:line="240" w:lineRule="auto"/>
        <w:ind w:hanging="993"/>
        <w:jc w:val="both"/>
        <w:rPr>
          <w:rFonts w:ascii="Times New Roman" w:eastAsia="Times New Roman" w:hAnsi="Times New Roman"/>
          <w:sz w:val="24"/>
          <w:szCs w:val="24"/>
        </w:rPr>
      </w:pPr>
    </w:p>
    <w:p w:rsidR="006C7095" w:rsidRDefault="006C7095" w:rsidP="006C7095">
      <w:pPr>
        <w:spacing w:after="0" w:line="240" w:lineRule="auto"/>
        <w:ind w:hanging="993"/>
        <w:jc w:val="both"/>
        <w:rPr>
          <w:rFonts w:ascii="Times New Roman" w:eastAsia="Times New Roman" w:hAnsi="Times New Roman"/>
          <w:sz w:val="24"/>
          <w:szCs w:val="24"/>
        </w:rPr>
      </w:pPr>
    </w:p>
    <w:p w:rsidR="006C7095" w:rsidRPr="00A667EE" w:rsidRDefault="006C7095" w:rsidP="006C7095">
      <w:pPr>
        <w:spacing w:after="0" w:line="240" w:lineRule="auto"/>
        <w:jc w:val="center"/>
        <w:rPr>
          <w:rFonts w:ascii="Times New Roman" w:eastAsia="Times New Roman" w:hAnsi="Times New Roman"/>
          <w:b/>
          <w:sz w:val="28"/>
          <w:szCs w:val="28"/>
        </w:rPr>
      </w:pPr>
      <w:r>
        <w:rPr>
          <w:rFonts w:ascii="Times New Roman" w:eastAsia="Times New Roman" w:hAnsi="Times New Roman"/>
          <w:b/>
          <w:sz w:val="28"/>
          <w:szCs w:val="28"/>
        </w:rPr>
        <w:t>Рабочая программа по</w:t>
      </w:r>
      <w:r>
        <w:rPr>
          <w:rFonts w:ascii="Times New Roman" w:eastAsia="Times New Roman" w:hAnsi="Times New Roman"/>
          <w:b/>
          <w:sz w:val="28"/>
          <w:szCs w:val="28"/>
          <w:lang w:val="tt-RU"/>
        </w:rPr>
        <w:t xml:space="preserve"> </w:t>
      </w:r>
      <w:r w:rsidR="00A667EE">
        <w:rPr>
          <w:rFonts w:ascii="Times New Roman" w:eastAsia="Times New Roman" w:hAnsi="Times New Roman"/>
          <w:b/>
          <w:sz w:val="28"/>
          <w:szCs w:val="28"/>
        </w:rPr>
        <w:t>искусству (музыке) 5 класс</w:t>
      </w:r>
    </w:p>
    <w:p w:rsidR="006C7095" w:rsidRDefault="006C7095" w:rsidP="006C7095">
      <w:pPr>
        <w:spacing w:after="0" w:line="360" w:lineRule="auto"/>
        <w:jc w:val="center"/>
        <w:rPr>
          <w:rFonts w:ascii="Times New Roman" w:eastAsia="Times New Roman" w:hAnsi="Times New Roman"/>
          <w:b/>
          <w:sz w:val="28"/>
          <w:szCs w:val="28"/>
        </w:rPr>
      </w:pPr>
      <w:r>
        <w:rPr>
          <w:rFonts w:ascii="Times New Roman" w:eastAsia="Times New Roman" w:hAnsi="Times New Roman"/>
          <w:b/>
          <w:sz w:val="28"/>
          <w:szCs w:val="28"/>
        </w:rPr>
        <w:t>ГБОУ «</w:t>
      </w:r>
      <w:proofErr w:type="spellStart"/>
      <w:r>
        <w:rPr>
          <w:rFonts w:ascii="Times New Roman" w:eastAsia="Times New Roman" w:hAnsi="Times New Roman"/>
          <w:b/>
          <w:sz w:val="28"/>
          <w:szCs w:val="28"/>
        </w:rPr>
        <w:t>Чистопольская</w:t>
      </w:r>
      <w:proofErr w:type="spellEnd"/>
      <w:r>
        <w:rPr>
          <w:rFonts w:ascii="Times New Roman" w:eastAsia="Times New Roman" w:hAnsi="Times New Roman"/>
          <w:b/>
          <w:sz w:val="28"/>
          <w:szCs w:val="28"/>
        </w:rPr>
        <w:t xml:space="preserve"> кадетская школа-интернат имени Героя Советского Союза Кузьмина Сергея </w:t>
      </w:r>
      <w:proofErr w:type="spellStart"/>
      <w:r>
        <w:rPr>
          <w:rFonts w:ascii="Times New Roman" w:eastAsia="Times New Roman" w:hAnsi="Times New Roman"/>
          <w:b/>
          <w:sz w:val="28"/>
          <w:szCs w:val="28"/>
        </w:rPr>
        <w:t>Евдокимовича</w:t>
      </w:r>
      <w:proofErr w:type="spellEnd"/>
      <w:r>
        <w:rPr>
          <w:rFonts w:ascii="Times New Roman" w:eastAsia="Times New Roman" w:hAnsi="Times New Roman"/>
          <w:b/>
          <w:sz w:val="28"/>
          <w:szCs w:val="28"/>
        </w:rPr>
        <w:t>»</w:t>
      </w:r>
    </w:p>
    <w:p w:rsidR="006C7095" w:rsidRDefault="006C7095" w:rsidP="006C7095">
      <w:pPr>
        <w:spacing w:after="0" w:line="360" w:lineRule="auto"/>
        <w:jc w:val="center"/>
        <w:rPr>
          <w:rFonts w:ascii="Times New Roman" w:eastAsia="Times New Roman" w:hAnsi="Times New Roman"/>
          <w:b/>
          <w:sz w:val="28"/>
          <w:szCs w:val="28"/>
          <w:lang w:val="tt-RU"/>
        </w:rPr>
      </w:pPr>
      <w:r>
        <w:rPr>
          <w:rFonts w:ascii="Times New Roman" w:eastAsia="Times New Roman" w:hAnsi="Times New Roman"/>
          <w:b/>
          <w:sz w:val="28"/>
          <w:szCs w:val="28"/>
        </w:rPr>
        <w:t>учителя искусства</w:t>
      </w:r>
    </w:p>
    <w:p w:rsidR="006C7095" w:rsidRDefault="006C7095" w:rsidP="006C7095">
      <w:pPr>
        <w:spacing w:after="200" w:line="360" w:lineRule="auto"/>
        <w:jc w:val="center"/>
        <w:rPr>
          <w:rFonts w:ascii="Times New Roman" w:eastAsia="Times New Roman" w:hAnsi="Times New Roman"/>
          <w:sz w:val="28"/>
          <w:szCs w:val="28"/>
        </w:rPr>
      </w:pPr>
      <w:r>
        <w:rPr>
          <w:rFonts w:ascii="Times New Roman" w:eastAsia="Times New Roman" w:hAnsi="Times New Roman"/>
          <w:b/>
          <w:sz w:val="28"/>
          <w:szCs w:val="28"/>
          <w:lang w:val="tt-RU"/>
        </w:rPr>
        <w:t>Денисовой Анастасии Сергеевны</w:t>
      </w:r>
    </w:p>
    <w:p w:rsidR="006C7095" w:rsidRDefault="006C7095" w:rsidP="006C7095">
      <w:pPr>
        <w:spacing w:after="200" w:line="360" w:lineRule="auto"/>
        <w:jc w:val="center"/>
        <w:rPr>
          <w:rFonts w:ascii="Times New Roman" w:eastAsia="Times New Roman" w:hAnsi="Times New Roman"/>
          <w:sz w:val="28"/>
          <w:szCs w:val="28"/>
        </w:rPr>
      </w:pPr>
    </w:p>
    <w:p w:rsidR="006C7095" w:rsidRDefault="006C7095" w:rsidP="006C7095">
      <w:pPr>
        <w:spacing w:after="200" w:line="276" w:lineRule="auto"/>
        <w:rPr>
          <w:rFonts w:ascii="Times New Roman" w:eastAsia="Times New Roman" w:hAnsi="Times New Roman"/>
          <w:sz w:val="28"/>
          <w:szCs w:val="28"/>
        </w:rPr>
      </w:pPr>
      <w:bookmarkStart w:id="0" w:name="_GoBack"/>
      <w:bookmarkEnd w:id="0"/>
    </w:p>
    <w:p w:rsidR="006C7095" w:rsidRDefault="006C7095" w:rsidP="006C7095">
      <w:pPr>
        <w:spacing w:after="200" w:line="276" w:lineRule="auto"/>
        <w:rPr>
          <w:rFonts w:ascii="Times New Roman" w:eastAsia="Times New Roman" w:hAnsi="Times New Roman"/>
        </w:rPr>
      </w:pPr>
    </w:p>
    <w:p w:rsidR="006C7095" w:rsidRDefault="006C7095" w:rsidP="006C7095">
      <w:pPr>
        <w:spacing w:after="200" w:line="276" w:lineRule="auto"/>
        <w:jc w:val="center"/>
        <w:rPr>
          <w:rFonts w:ascii="Times New Roman" w:eastAsia="Times New Roman" w:hAnsi="Times New Roman"/>
        </w:rPr>
      </w:pPr>
    </w:p>
    <w:p w:rsidR="006C7095" w:rsidRDefault="006C7095" w:rsidP="006C7095">
      <w:pPr>
        <w:spacing w:after="200" w:line="276" w:lineRule="auto"/>
        <w:jc w:val="center"/>
        <w:rPr>
          <w:rFonts w:ascii="Times New Roman" w:eastAsia="Times New Roman" w:hAnsi="Times New Roman"/>
        </w:rPr>
      </w:pPr>
    </w:p>
    <w:p w:rsidR="006C7095" w:rsidRDefault="006C7095" w:rsidP="006C7095">
      <w:pPr>
        <w:spacing w:after="200" w:line="276" w:lineRule="auto"/>
        <w:jc w:val="center"/>
        <w:rPr>
          <w:rFonts w:ascii="Times New Roman" w:eastAsia="Times New Roman" w:hAnsi="Times New Roman"/>
        </w:rPr>
      </w:pPr>
    </w:p>
    <w:p w:rsidR="006C7095" w:rsidRDefault="006C7095" w:rsidP="006C7095">
      <w:pPr>
        <w:spacing w:after="200" w:line="276" w:lineRule="auto"/>
        <w:rPr>
          <w:rFonts w:ascii="Times New Roman" w:eastAsia="Times New Roman" w:hAnsi="Times New Roman"/>
        </w:rPr>
      </w:pPr>
    </w:p>
    <w:p w:rsidR="006C7095" w:rsidRDefault="006C7095" w:rsidP="006C7095">
      <w:pPr>
        <w:spacing w:after="200" w:line="276" w:lineRule="auto"/>
        <w:rPr>
          <w:rFonts w:ascii="Times New Roman" w:eastAsia="Times New Roman" w:hAnsi="Times New Roman"/>
        </w:rPr>
      </w:pPr>
    </w:p>
    <w:p w:rsidR="006C7095" w:rsidRDefault="006C7095" w:rsidP="006C7095">
      <w:pPr>
        <w:spacing w:after="200" w:line="276" w:lineRule="auto"/>
        <w:rPr>
          <w:rFonts w:ascii="Times New Roman" w:eastAsia="Times New Roman" w:hAnsi="Times New Roman"/>
        </w:rPr>
      </w:pPr>
    </w:p>
    <w:p w:rsidR="006C7095" w:rsidRDefault="006C7095" w:rsidP="006C7095">
      <w:pPr>
        <w:spacing w:after="200" w:line="276" w:lineRule="auto"/>
        <w:rPr>
          <w:rFonts w:ascii="Times New Roman" w:eastAsia="Times New Roman" w:hAnsi="Times New Roman"/>
        </w:rPr>
      </w:pPr>
    </w:p>
    <w:p w:rsidR="006C7095" w:rsidRDefault="006C7095" w:rsidP="006C7095">
      <w:pPr>
        <w:spacing w:after="200" w:line="276" w:lineRule="auto"/>
        <w:rPr>
          <w:rFonts w:ascii="Times New Roman" w:eastAsia="Times New Roman" w:hAnsi="Times New Roman"/>
        </w:rPr>
      </w:pPr>
    </w:p>
    <w:p w:rsidR="006C7095" w:rsidRDefault="006C7095" w:rsidP="006C7095">
      <w:pPr>
        <w:spacing w:after="200" w:line="276" w:lineRule="auto"/>
        <w:jc w:val="center"/>
        <w:rPr>
          <w:rFonts w:ascii="Times New Roman" w:eastAsia="Times New Roman" w:hAnsi="Times New Roman"/>
        </w:rPr>
      </w:pPr>
      <w:r>
        <w:rPr>
          <w:rFonts w:ascii="Times New Roman" w:eastAsia="Times New Roman" w:hAnsi="Times New Roman"/>
        </w:rPr>
        <w:t>г. Чистополь, 2020-2021 год.</w:t>
      </w:r>
    </w:p>
    <w:p w:rsidR="006C7095" w:rsidRDefault="006C7095" w:rsidP="006C7095">
      <w:pPr>
        <w:spacing w:after="200" w:line="276" w:lineRule="auto"/>
        <w:jc w:val="center"/>
        <w:rPr>
          <w:rFonts w:ascii="Times New Roman" w:eastAsia="Times New Roman" w:hAnsi="Times New Roman"/>
        </w:rPr>
      </w:pPr>
    </w:p>
    <w:p w:rsidR="00A667EE" w:rsidRDefault="00A667EE" w:rsidP="006C7095">
      <w:pPr>
        <w:spacing w:after="200" w:line="276" w:lineRule="auto"/>
        <w:ind w:left="-567"/>
        <w:rPr>
          <w:rFonts w:ascii="Times New Roman" w:eastAsia="Times New Roman" w:hAnsi="Times New Roman"/>
          <w:b/>
          <w:sz w:val="20"/>
          <w:szCs w:val="20"/>
          <w:lang w:eastAsia="ru-RU"/>
        </w:rPr>
      </w:pPr>
    </w:p>
    <w:p w:rsidR="006C7095" w:rsidRPr="00A9462D" w:rsidRDefault="006C7095" w:rsidP="006C7095">
      <w:pPr>
        <w:spacing w:after="200" w:line="276" w:lineRule="auto"/>
        <w:ind w:left="-567"/>
        <w:rPr>
          <w:rFonts w:ascii="Times New Roman" w:eastAsia="Times New Roman" w:hAnsi="Times New Roman"/>
        </w:rPr>
      </w:pPr>
      <w:r>
        <w:rPr>
          <w:rFonts w:ascii="Times New Roman" w:eastAsia="Times New Roman" w:hAnsi="Times New Roman"/>
          <w:b/>
          <w:sz w:val="20"/>
          <w:szCs w:val="20"/>
          <w:lang w:eastAsia="ru-RU"/>
        </w:rPr>
        <w:lastRenderedPageBreak/>
        <w:t>Рабочая программа по музыке  для 5</w:t>
      </w:r>
      <w:r w:rsidRPr="00A9462D">
        <w:rPr>
          <w:rFonts w:ascii="Times New Roman" w:eastAsia="Times New Roman" w:hAnsi="Times New Roman"/>
          <w:b/>
          <w:sz w:val="20"/>
          <w:szCs w:val="20"/>
          <w:lang w:eastAsia="ru-RU"/>
        </w:rPr>
        <w:t xml:space="preserve"> класса разработана на основании:    </w:t>
      </w:r>
    </w:p>
    <w:p w:rsidR="006C7095" w:rsidRPr="00A9462D" w:rsidRDefault="006C7095" w:rsidP="006C7095">
      <w:pPr>
        <w:spacing w:after="0" w:line="240" w:lineRule="auto"/>
        <w:ind w:left="-567"/>
        <w:jc w:val="both"/>
        <w:rPr>
          <w:rFonts w:ascii="Times New Roman" w:eastAsia="Times New Roman" w:hAnsi="Times New Roman"/>
          <w:b/>
          <w:sz w:val="20"/>
          <w:szCs w:val="20"/>
          <w:lang w:eastAsia="ru-RU"/>
        </w:rPr>
      </w:pPr>
      <w:r w:rsidRPr="00A9462D">
        <w:rPr>
          <w:rFonts w:ascii="Times New Roman" w:eastAsia="Times New Roman" w:hAnsi="Times New Roman"/>
          <w:sz w:val="20"/>
          <w:szCs w:val="20"/>
          <w:lang w:eastAsia="ar-SA"/>
        </w:rPr>
        <w:t xml:space="preserve">1.Федерального закона «Об образовании в Российской Федерации» от 29.12.2012  № 273-ФЗ. </w:t>
      </w:r>
    </w:p>
    <w:p w:rsidR="006C7095" w:rsidRPr="00A9462D" w:rsidRDefault="006C7095" w:rsidP="006C7095">
      <w:pPr>
        <w:spacing w:after="0" w:line="240" w:lineRule="auto"/>
        <w:ind w:left="-567"/>
        <w:jc w:val="both"/>
        <w:rPr>
          <w:rFonts w:ascii="Times New Roman" w:hAnsi="Times New Roman"/>
          <w:color w:val="000000"/>
          <w:sz w:val="20"/>
          <w:szCs w:val="20"/>
          <w:shd w:val="clear" w:color="auto" w:fill="FFFFFF"/>
        </w:rPr>
      </w:pPr>
      <w:r w:rsidRPr="00A9462D">
        <w:rPr>
          <w:rFonts w:ascii="Times New Roman" w:eastAsia="Times New Roman" w:hAnsi="Times New Roman"/>
          <w:sz w:val="20"/>
          <w:szCs w:val="20"/>
          <w:lang w:eastAsia="ar-SA"/>
        </w:rPr>
        <w:t>2.</w:t>
      </w:r>
      <w:r w:rsidRPr="00A9462D">
        <w:rPr>
          <w:rFonts w:ascii="Times New Roman" w:hAnsi="Times New Roman"/>
          <w:color w:val="000000"/>
          <w:sz w:val="20"/>
          <w:szCs w:val="20"/>
          <w:shd w:val="clear" w:color="auto" w:fill="FFFFFF"/>
        </w:rPr>
        <w:t>Федеральный государственный образовательный стандарт основного общего образования по музыке (искусству), с опорой на основную образовательную программу «Музыка» основного общего образования, 2015 г.</w:t>
      </w:r>
    </w:p>
    <w:p w:rsidR="006C7095" w:rsidRPr="00A9462D" w:rsidRDefault="006C7095" w:rsidP="006C7095">
      <w:pPr>
        <w:spacing w:after="0" w:line="240" w:lineRule="auto"/>
        <w:ind w:left="-567"/>
        <w:jc w:val="both"/>
        <w:rPr>
          <w:rFonts w:ascii="Times New Roman" w:hAnsi="Times New Roman"/>
          <w:color w:val="000000"/>
          <w:sz w:val="20"/>
          <w:szCs w:val="20"/>
          <w:shd w:val="clear" w:color="auto" w:fill="FFFFFF"/>
        </w:rPr>
      </w:pPr>
      <w:r w:rsidRPr="00A9462D">
        <w:rPr>
          <w:rFonts w:ascii="Times New Roman" w:hAnsi="Times New Roman"/>
          <w:color w:val="000000"/>
          <w:sz w:val="20"/>
          <w:szCs w:val="20"/>
          <w:shd w:val="clear" w:color="auto" w:fill="FFFFFF"/>
        </w:rPr>
        <w:t xml:space="preserve">3. Примерной программы по учебным предметам. </w:t>
      </w:r>
      <w:proofErr w:type="gramStart"/>
      <w:r w:rsidRPr="00A9462D">
        <w:rPr>
          <w:rFonts w:ascii="Times New Roman" w:hAnsi="Times New Roman"/>
          <w:color w:val="000000"/>
          <w:sz w:val="20"/>
          <w:szCs w:val="20"/>
          <w:shd w:val="clear" w:color="auto" w:fill="FFFFFF"/>
        </w:rPr>
        <w:t>М</w:t>
      </w:r>
      <w:r>
        <w:rPr>
          <w:rFonts w:ascii="Times New Roman" w:hAnsi="Times New Roman"/>
          <w:color w:val="000000"/>
          <w:sz w:val="20"/>
          <w:szCs w:val="20"/>
          <w:shd w:val="clear" w:color="auto" w:fill="FFFFFF"/>
        </w:rPr>
        <w:t>узыка 5 класс</w:t>
      </w:r>
      <w:r w:rsidRPr="00A9462D">
        <w:rPr>
          <w:rFonts w:ascii="Times New Roman" w:hAnsi="Times New Roman"/>
          <w:color w:val="000000"/>
          <w:sz w:val="20"/>
          <w:szCs w:val="20"/>
          <w:shd w:val="clear" w:color="auto" w:fill="FFFFFF"/>
        </w:rPr>
        <w:t xml:space="preserve"> (Стандарты второго поколения.</w:t>
      </w:r>
      <w:proofErr w:type="gramEnd"/>
      <w:r w:rsidRPr="00A9462D">
        <w:rPr>
          <w:rFonts w:ascii="Times New Roman" w:hAnsi="Times New Roman"/>
          <w:color w:val="000000"/>
          <w:sz w:val="20"/>
          <w:szCs w:val="20"/>
          <w:shd w:val="clear" w:color="auto" w:fill="FFFFFF"/>
        </w:rPr>
        <w:t xml:space="preserve"> Примерные программы по учебным предметам. </w:t>
      </w:r>
      <w:r>
        <w:rPr>
          <w:rFonts w:ascii="Times New Roman" w:hAnsi="Times New Roman"/>
          <w:color w:val="000000"/>
          <w:sz w:val="20"/>
          <w:szCs w:val="20"/>
          <w:shd w:val="clear" w:color="auto" w:fill="FFFFFF"/>
        </w:rPr>
        <w:t>Музыка  5 класс</w:t>
      </w:r>
      <w:r w:rsidRPr="00A9462D">
        <w:rPr>
          <w:rFonts w:ascii="Times New Roman" w:hAnsi="Times New Roman"/>
          <w:color w:val="000000"/>
          <w:sz w:val="20"/>
          <w:szCs w:val="20"/>
          <w:shd w:val="clear" w:color="auto" w:fill="FFFFFF"/>
        </w:rPr>
        <w:t xml:space="preserve">. </w:t>
      </w:r>
      <w:proofErr w:type="gramStart"/>
      <w:r w:rsidRPr="00A9462D">
        <w:rPr>
          <w:rFonts w:ascii="Times New Roman" w:hAnsi="Times New Roman"/>
          <w:color w:val="000000"/>
          <w:sz w:val="20"/>
          <w:szCs w:val="20"/>
          <w:shd w:val="clear" w:color="auto" w:fill="FFFFFF"/>
        </w:rPr>
        <w:t>Москва, «Просвещение» 2010г.);</w:t>
      </w:r>
      <w:proofErr w:type="gramEnd"/>
    </w:p>
    <w:p w:rsidR="006C7095" w:rsidRPr="00A9462D" w:rsidRDefault="006C7095" w:rsidP="006C7095">
      <w:pPr>
        <w:tabs>
          <w:tab w:val="left" w:pos="284"/>
        </w:tabs>
        <w:suppressAutoHyphens w:val="0"/>
        <w:spacing w:after="0" w:line="240" w:lineRule="auto"/>
        <w:ind w:left="-567"/>
        <w:jc w:val="both"/>
        <w:rPr>
          <w:rFonts w:ascii="Times New Roman" w:eastAsia="Times New Roman" w:hAnsi="Times New Roman"/>
          <w:sz w:val="20"/>
          <w:szCs w:val="20"/>
          <w:lang w:eastAsia="ar-SA"/>
        </w:rPr>
      </w:pPr>
      <w:r w:rsidRPr="00A9462D">
        <w:rPr>
          <w:rFonts w:ascii="Times New Roman" w:eastAsia="Times New Roman" w:hAnsi="Times New Roman"/>
          <w:sz w:val="20"/>
          <w:szCs w:val="20"/>
          <w:lang w:eastAsia="ar-SA"/>
        </w:rPr>
        <w:t>4.Положения о структуре, порядке разработки и утверждения рабочих программ учебных предметов ГБОУ «</w:t>
      </w:r>
      <w:proofErr w:type="spellStart"/>
      <w:r w:rsidRPr="00A9462D">
        <w:rPr>
          <w:rFonts w:ascii="Times New Roman" w:eastAsia="Times New Roman" w:hAnsi="Times New Roman"/>
          <w:sz w:val="20"/>
          <w:szCs w:val="20"/>
          <w:lang w:eastAsia="ar-SA"/>
        </w:rPr>
        <w:t>Чистопольская</w:t>
      </w:r>
      <w:proofErr w:type="spellEnd"/>
      <w:r w:rsidRPr="00A9462D">
        <w:rPr>
          <w:rFonts w:ascii="Times New Roman" w:eastAsia="Times New Roman" w:hAnsi="Times New Roman"/>
          <w:sz w:val="20"/>
          <w:szCs w:val="20"/>
          <w:lang w:eastAsia="ar-SA"/>
        </w:rPr>
        <w:t xml:space="preserve"> кадетская школа-интернат имени Героя Советского Союза Кузьмина Сергея </w:t>
      </w:r>
      <w:proofErr w:type="spellStart"/>
      <w:r w:rsidRPr="00A9462D">
        <w:rPr>
          <w:rFonts w:ascii="Times New Roman" w:eastAsia="Times New Roman" w:hAnsi="Times New Roman"/>
          <w:sz w:val="20"/>
          <w:szCs w:val="20"/>
          <w:lang w:eastAsia="ar-SA"/>
        </w:rPr>
        <w:t>Евдокимовича</w:t>
      </w:r>
      <w:proofErr w:type="spellEnd"/>
      <w:r w:rsidRPr="00A9462D">
        <w:rPr>
          <w:rFonts w:ascii="Times New Roman" w:eastAsia="Times New Roman" w:hAnsi="Times New Roman"/>
          <w:sz w:val="20"/>
          <w:szCs w:val="20"/>
          <w:lang w:eastAsia="ar-SA"/>
        </w:rPr>
        <w:t>»;</w:t>
      </w:r>
    </w:p>
    <w:p w:rsidR="006C7095" w:rsidRPr="00A9462D" w:rsidRDefault="006C7095" w:rsidP="006C7095">
      <w:pPr>
        <w:tabs>
          <w:tab w:val="left" w:pos="284"/>
        </w:tabs>
        <w:suppressAutoHyphens w:val="0"/>
        <w:spacing w:after="0" w:line="240" w:lineRule="auto"/>
        <w:ind w:left="-567"/>
        <w:jc w:val="both"/>
        <w:rPr>
          <w:rFonts w:ascii="Times New Roman" w:eastAsia="Times New Roman" w:hAnsi="Times New Roman"/>
          <w:sz w:val="20"/>
          <w:szCs w:val="20"/>
          <w:lang w:eastAsia="ar-SA"/>
        </w:rPr>
      </w:pPr>
      <w:r w:rsidRPr="00A9462D">
        <w:rPr>
          <w:rFonts w:ascii="Times New Roman" w:eastAsia="Times New Roman" w:hAnsi="Times New Roman"/>
          <w:sz w:val="20"/>
          <w:szCs w:val="20"/>
          <w:lang w:eastAsia="ar-SA"/>
        </w:rPr>
        <w:t>5.Образовательной программы Государственного бюджетного общеобразовательного учреждения «</w:t>
      </w:r>
      <w:proofErr w:type="spellStart"/>
      <w:r w:rsidRPr="00A9462D">
        <w:rPr>
          <w:rFonts w:ascii="Times New Roman" w:eastAsia="Times New Roman" w:hAnsi="Times New Roman"/>
          <w:sz w:val="20"/>
          <w:szCs w:val="20"/>
          <w:lang w:eastAsia="ar-SA"/>
        </w:rPr>
        <w:t>Чистопольская</w:t>
      </w:r>
      <w:proofErr w:type="spellEnd"/>
      <w:r w:rsidRPr="00A9462D">
        <w:rPr>
          <w:rFonts w:ascii="Times New Roman" w:eastAsia="Times New Roman" w:hAnsi="Times New Roman"/>
          <w:sz w:val="20"/>
          <w:szCs w:val="20"/>
          <w:lang w:eastAsia="ar-SA"/>
        </w:rPr>
        <w:t xml:space="preserve"> кадетская школа-интернат имени Героя Советского Союза Кузьмина Сергея </w:t>
      </w:r>
      <w:proofErr w:type="spellStart"/>
      <w:r w:rsidRPr="00A9462D">
        <w:rPr>
          <w:rFonts w:ascii="Times New Roman" w:eastAsia="Times New Roman" w:hAnsi="Times New Roman"/>
          <w:sz w:val="20"/>
          <w:szCs w:val="20"/>
          <w:lang w:eastAsia="ar-SA"/>
        </w:rPr>
        <w:t>Евдокимовича</w:t>
      </w:r>
      <w:proofErr w:type="spellEnd"/>
      <w:r w:rsidRPr="00A9462D">
        <w:rPr>
          <w:rFonts w:ascii="Times New Roman" w:eastAsia="Times New Roman" w:hAnsi="Times New Roman"/>
          <w:sz w:val="20"/>
          <w:szCs w:val="20"/>
          <w:lang w:eastAsia="ar-SA"/>
        </w:rPr>
        <w:t>», утвержденной приказом  № 197 от 01. 09.2015 года;</w:t>
      </w:r>
    </w:p>
    <w:p w:rsidR="006C7095" w:rsidRPr="00A9462D" w:rsidRDefault="006C7095" w:rsidP="006C7095">
      <w:pPr>
        <w:tabs>
          <w:tab w:val="left" w:pos="284"/>
        </w:tabs>
        <w:suppressAutoHyphens w:val="0"/>
        <w:spacing w:after="0" w:line="240" w:lineRule="auto"/>
        <w:ind w:left="-567"/>
        <w:jc w:val="both"/>
        <w:rPr>
          <w:rFonts w:ascii="Times New Roman" w:eastAsia="Times New Roman" w:hAnsi="Times New Roman"/>
          <w:sz w:val="20"/>
          <w:szCs w:val="20"/>
          <w:lang w:eastAsia="ar-SA"/>
        </w:rPr>
      </w:pPr>
      <w:r w:rsidRPr="00A9462D">
        <w:rPr>
          <w:rFonts w:ascii="Times New Roman" w:eastAsia="Times New Roman" w:hAnsi="Times New Roman"/>
          <w:sz w:val="20"/>
          <w:szCs w:val="20"/>
          <w:lang w:eastAsia="ar-SA"/>
        </w:rPr>
        <w:t>6.Учебного плана обр</w:t>
      </w:r>
      <w:r>
        <w:rPr>
          <w:rFonts w:ascii="Times New Roman" w:eastAsia="Times New Roman" w:hAnsi="Times New Roman"/>
          <w:sz w:val="20"/>
          <w:szCs w:val="20"/>
          <w:lang w:eastAsia="ar-SA"/>
        </w:rPr>
        <w:t>азовательного учреждения на 2020-2021</w:t>
      </w:r>
      <w:r w:rsidRPr="00A9462D">
        <w:rPr>
          <w:rFonts w:ascii="Times New Roman" w:eastAsia="Times New Roman" w:hAnsi="Times New Roman"/>
          <w:sz w:val="20"/>
          <w:szCs w:val="20"/>
          <w:lang w:eastAsia="ar-SA"/>
        </w:rPr>
        <w:t xml:space="preserve"> учебный год</w:t>
      </w:r>
    </w:p>
    <w:p w:rsidR="006C7095" w:rsidRPr="00A9462D" w:rsidRDefault="006C7095" w:rsidP="006C7095">
      <w:pPr>
        <w:tabs>
          <w:tab w:val="left" w:pos="284"/>
        </w:tabs>
        <w:suppressAutoHyphens w:val="0"/>
        <w:spacing w:after="0" w:line="240" w:lineRule="auto"/>
        <w:ind w:left="-567"/>
        <w:rPr>
          <w:rFonts w:ascii="Times New Roman" w:eastAsia="Times New Roman" w:hAnsi="Times New Roman"/>
          <w:sz w:val="20"/>
          <w:szCs w:val="20"/>
          <w:lang w:eastAsia="ar-SA"/>
        </w:rPr>
      </w:pPr>
      <w:r w:rsidRPr="00A9462D">
        <w:rPr>
          <w:rFonts w:ascii="Times New Roman" w:eastAsia="Times New Roman" w:hAnsi="Times New Roman"/>
          <w:sz w:val="20"/>
          <w:szCs w:val="20"/>
          <w:lang w:eastAsia="ar-SA"/>
        </w:rPr>
        <w:t xml:space="preserve">7.Учебников: </w:t>
      </w:r>
    </w:p>
    <w:p w:rsidR="006C7095" w:rsidRDefault="006C7095" w:rsidP="006C7095">
      <w:pPr>
        <w:spacing w:after="0" w:line="240" w:lineRule="auto"/>
        <w:ind w:left="-567"/>
        <w:jc w:val="both"/>
        <w:rPr>
          <w:rFonts w:ascii="Times New Roman" w:eastAsia="Times New Roman" w:hAnsi="Times New Roman"/>
          <w:sz w:val="20"/>
          <w:szCs w:val="20"/>
        </w:rPr>
      </w:pPr>
      <w:r w:rsidRPr="00A9462D">
        <w:rPr>
          <w:rFonts w:ascii="Times New Roman" w:eastAsia="Times New Roman" w:hAnsi="Times New Roman"/>
          <w:sz w:val="20"/>
          <w:szCs w:val="20"/>
        </w:rPr>
        <w:t xml:space="preserve">- </w:t>
      </w:r>
      <w:r>
        <w:rPr>
          <w:rFonts w:ascii="Times New Roman" w:eastAsia="Times New Roman" w:hAnsi="Times New Roman"/>
          <w:sz w:val="20"/>
          <w:szCs w:val="20"/>
        </w:rPr>
        <w:t>Критская Е.</w:t>
      </w:r>
      <w:r w:rsidRPr="00A9462D">
        <w:rPr>
          <w:rFonts w:ascii="Times New Roman" w:eastAsia="Times New Roman" w:hAnsi="Times New Roman"/>
          <w:sz w:val="20"/>
          <w:szCs w:val="20"/>
        </w:rPr>
        <w:t xml:space="preserve">Д. Музыка. 5 класс: учеб. для общеобразовательных учреждений / Критская Е.Д., Сергеева Г.П., </w:t>
      </w:r>
      <w:proofErr w:type="spellStart"/>
      <w:r w:rsidRPr="00A9462D">
        <w:rPr>
          <w:rFonts w:ascii="Times New Roman" w:eastAsia="Times New Roman" w:hAnsi="Times New Roman"/>
          <w:sz w:val="20"/>
          <w:szCs w:val="20"/>
        </w:rPr>
        <w:t>Шмагина</w:t>
      </w:r>
      <w:proofErr w:type="spellEnd"/>
      <w:r w:rsidRPr="00A9462D">
        <w:rPr>
          <w:rFonts w:ascii="Times New Roman" w:eastAsia="Times New Roman" w:hAnsi="Times New Roman"/>
          <w:sz w:val="20"/>
          <w:szCs w:val="20"/>
        </w:rPr>
        <w:t xml:space="preserve"> Т.С </w:t>
      </w:r>
      <w:proofErr w:type="gramStart"/>
      <w:r w:rsidRPr="00A9462D">
        <w:rPr>
          <w:rFonts w:ascii="Times New Roman" w:eastAsia="Times New Roman" w:hAnsi="Times New Roman"/>
          <w:sz w:val="20"/>
          <w:szCs w:val="20"/>
        </w:rPr>
        <w:t>–М</w:t>
      </w:r>
      <w:proofErr w:type="gramEnd"/>
      <w:r w:rsidRPr="00A9462D">
        <w:rPr>
          <w:rFonts w:ascii="Times New Roman" w:eastAsia="Times New Roman" w:hAnsi="Times New Roman"/>
          <w:sz w:val="20"/>
          <w:szCs w:val="20"/>
        </w:rPr>
        <w:t xml:space="preserve">.:Просвещение,2011г.– </w:t>
      </w:r>
      <w:r>
        <w:rPr>
          <w:rFonts w:ascii="Times New Roman" w:eastAsia="Times New Roman" w:hAnsi="Times New Roman"/>
          <w:sz w:val="20"/>
          <w:szCs w:val="20"/>
        </w:rPr>
        <w:t>80с.</w:t>
      </w:r>
    </w:p>
    <w:p w:rsidR="006C7095" w:rsidRPr="00A9462D" w:rsidRDefault="006C7095" w:rsidP="006C7095">
      <w:pPr>
        <w:tabs>
          <w:tab w:val="left" w:pos="284"/>
        </w:tabs>
        <w:suppressAutoHyphens w:val="0"/>
        <w:spacing w:after="0" w:line="240" w:lineRule="auto"/>
        <w:ind w:left="-567"/>
        <w:jc w:val="both"/>
        <w:rPr>
          <w:rFonts w:ascii="Times New Roman" w:eastAsia="Times New Roman" w:hAnsi="Times New Roman"/>
          <w:sz w:val="20"/>
          <w:szCs w:val="20"/>
          <w:lang w:eastAsia="ar-SA"/>
        </w:rPr>
      </w:pPr>
      <w:r w:rsidRPr="00A9462D">
        <w:rPr>
          <w:rFonts w:ascii="Times New Roman" w:eastAsia="Times New Roman" w:hAnsi="Times New Roman"/>
          <w:sz w:val="20"/>
          <w:szCs w:val="20"/>
          <w:lang w:eastAsia="ar-SA"/>
        </w:rPr>
        <w:t xml:space="preserve">- авторской программы «Музыка» 5-7 классы, авт. Е.Д. Критская, </w:t>
      </w:r>
      <w:proofErr w:type="spellStart"/>
      <w:r w:rsidRPr="00A9462D">
        <w:rPr>
          <w:rFonts w:ascii="Times New Roman" w:eastAsia="Times New Roman" w:hAnsi="Times New Roman"/>
          <w:sz w:val="20"/>
          <w:szCs w:val="20"/>
          <w:lang w:eastAsia="ar-SA"/>
        </w:rPr>
        <w:t>Г.П.Сергеева</w:t>
      </w:r>
      <w:proofErr w:type="spellEnd"/>
      <w:r w:rsidRPr="00A9462D">
        <w:rPr>
          <w:rFonts w:ascii="Times New Roman" w:eastAsia="Times New Roman" w:hAnsi="Times New Roman"/>
          <w:sz w:val="20"/>
          <w:szCs w:val="20"/>
          <w:lang w:eastAsia="ar-SA"/>
        </w:rPr>
        <w:t xml:space="preserve">, </w:t>
      </w:r>
      <w:proofErr w:type="spellStart"/>
      <w:r w:rsidRPr="00A9462D">
        <w:rPr>
          <w:rFonts w:ascii="Times New Roman" w:eastAsia="Times New Roman" w:hAnsi="Times New Roman"/>
          <w:sz w:val="20"/>
          <w:szCs w:val="20"/>
          <w:lang w:eastAsia="ar-SA"/>
        </w:rPr>
        <w:t>Т.С.Шмагина</w:t>
      </w:r>
      <w:proofErr w:type="spellEnd"/>
      <w:r w:rsidRPr="00A9462D">
        <w:rPr>
          <w:rFonts w:ascii="Times New Roman" w:eastAsia="Times New Roman" w:hAnsi="Times New Roman"/>
          <w:sz w:val="20"/>
          <w:szCs w:val="20"/>
          <w:lang w:eastAsia="ar-SA"/>
        </w:rPr>
        <w:t xml:space="preserve">, М.: Просвещение, 2011г.; </w:t>
      </w:r>
    </w:p>
    <w:p w:rsidR="006C7095" w:rsidRPr="00A9462D" w:rsidRDefault="006C7095" w:rsidP="006C7095">
      <w:pPr>
        <w:tabs>
          <w:tab w:val="left" w:pos="284"/>
        </w:tabs>
        <w:suppressAutoHyphens w:val="0"/>
        <w:spacing w:after="0" w:line="240" w:lineRule="auto"/>
        <w:ind w:left="-567"/>
        <w:jc w:val="both"/>
        <w:rPr>
          <w:rFonts w:ascii="Times New Roman" w:eastAsia="Times New Roman" w:hAnsi="Times New Roman"/>
          <w:sz w:val="20"/>
          <w:szCs w:val="20"/>
          <w:lang w:eastAsia="ar-SA"/>
        </w:rPr>
      </w:pPr>
      <w:r w:rsidRPr="00A9462D">
        <w:rPr>
          <w:rFonts w:ascii="Times New Roman" w:eastAsia="Times New Roman" w:hAnsi="Times New Roman"/>
          <w:sz w:val="20"/>
          <w:szCs w:val="20"/>
          <w:lang w:eastAsia="ar-SA"/>
        </w:rPr>
        <w:t xml:space="preserve">- рабочей программой «Музыка» 5-7 класс авт. Е.Д. Критская, </w:t>
      </w:r>
      <w:proofErr w:type="spellStart"/>
      <w:r w:rsidRPr="00A9462D">
        <w:rPr>
          <w:rFonts w:ascii="Times New Roman" w:eastAsia="Times New Roman" w:hAnsi="Times New Roman"/>
          <w:sz w:val="20"/>
          <w:szCs w:val="20"/>
          <w:lang w:eastAsia="ar-SA"/>
        </w:rPr>
        <w:t>Г.П.Сергеева</w:t>
      </w:r>
      <w:proofErr w:type="spellEnd"/>
      <w:r w:rsidRPr="00A9462D">
        <w:rPr>
          <w:rFonts w:ascii="Times New Roman" w:eastAsia="Times New Roman" w:hAnsi="Times New Roman"/>
          <w:sz w:val="20"/>
          <w:szCs w:val="20"/>
          <w:lang w:eastAsia="ar-SA"/>
        </w:rPr>
        <w:t xml:space="preserve">, </w:t>
      </w:r>
      <w:proofErr w:type="spellStart"/>
      <w:r w:rsidRPr="00A9462D">
        <w:rPr>
          <w:rFonts w:ascii="Times New Roman" w:eastAsia="Times New Roman" w:hAnsi="Times New Roman"/>
          <w:sz w:val="20"/>
          <w:szCs w:val="20"/>
          <w:lang w:eastAsia="ar-SA"/>
        </w:rPr>
        <w:t>Т.С.Шмагина</w:t>
      </w:r>
      <w:proofErr w:type="spellEnd"/>
      <w:r w:rsidRPr="00A9462D">
        <w:rPr>
          <w:rFonts w:ascii="Times New Roman" w:eastAsia="Times New Roman" w:hAnsi="Times New Roman"/>
          <w:sz w:val="20"/>
          <w:szCs w:val="20"/>
          <w:lang w:eastAsia="ar-SA"/>
        </w:rPr>
        <w:t xml:space="preserve">, М.: Просвещение, 2011г. </w:t>
      </w:r>
    </w:p>
    <w:p w:rsidR="006C7095" w:rsidRPr="00A9462D" w:rsidRDefault="006C7095" w:rsidP="006C7095">
      <w:pPr>
        <w:tabs>
          <w:tab w:val="left" w:pos="284"/>
        </w:tabs>
        <w:suppressAutoHyphens w:val="0"/>
        <w:spacing w:after="0" w:line="240" w:lineRule="auto"/>
        <w:ind w:left="-567"/>
        <w:jc w:val="both"/>
        <w:rPr>
          <w:rFonts w:ascii="Times New Roman" w:eastAsia="Times New Roman" w:hAnsi="Times New Roman"/>
          <w:sz w:val="20"/>
          <w:szCs w:val="20"/>
          <w:lang w:eastAsia="ar-SA"/>
        </w:rPr>
      </w:pPr>
      <w:r w:rsidRPr="00A9462D">
        <w:rPr>
          <w:rFonts w:ascii="Times New Roman" w:eastAsia="Times New Roman" w:hAnsi="Times New Roman"/>
          <w:sz w:val="20"/>
          <w:szCs w:val="20"/>
          <w:lang w:eastAsia="ar-SA"/>
        </w:rPr>
        <w:t>- авторской программой «Музыка 5-7 классы</w:t>
      </w:r>
      <w:proofErr w:type="gramStart"/>
      <w:r w:rsidRPr="00A9462D">
        <w:rPr>
          <w:rFonts w:ascii="Times New Roman" w:eastAsia="Times New Roman" w:hAnsi="Times New Roman"/>
          <w:sz w:val="20"/>
          <w:szCs w:val="20"/>
          <w:lang w:eastAsia="ar-SA"/>
        </w:rPr>
        <w:t xml:space="preserve">.» </w:t>
      </w:r>
      <w:proofErr w:type="gramEnd"/>
      <w:r w:rsidRPr="00A9462D">
        <w:rPr>
          <w:rFonts w:ascii="Times New Roman" w:eastAsia="Times New Roman" w:hAnsi="Times New Roman"/>
          <w:sz w:val="20"/>
          <w:szCs w:val="20"/>
          <w:lang w:eastAsia="ar-SA"/>
        </w:rPr>
        <w:t xml:space="preserve">Г. П. Сергеевой, Е. Д. Критской, И. Э. </w:t>
      </w:r>
      <w:proofErr w:type="spellStart"/>
      <w:r w:rsidRPr="00A9462D">
        <w:rPr>
          <w:rFonts w:ascii="Times New Roman" w:eastAsia="Times New Roman" w:hAnsi="Times New Roman"/>
          <w:sz w:val="20"/>
          <w:szCs w:val="20"/>
          <w:lang w:eastAsia="ar-SA"/>
        </w:rPr>
        <w:t>Кашековой</w:t>
      </w:r>
      <w:proofErr w:type="spellEnd"/>
      <w:r w:rsidRPr="00A9462D">
        <w:rPr>
          <w:rFonts w:ascii="Times New Roman" w:eastAsia="Times New Roman" w:hAnsi="Times New Roman"/>
          <w:sz w:val="20"/>
          <w:szCs w:val="20"/>
          <w:lang w:eastAsia="ar-SA"/>
        </w:rPr>
        <w:t>. Сборник рабочих программ – М.: Просвещение, 2011г.</w:t>
      </w:r>
    </w:p>
    <w:p w:rsidR="006C7095" w:rsidRDefault="006C7095" w:rsidP="006C7095">
      <w:pPr>
        <w:spacing w:after="0" w:line="240" w:lineRule="auto"/>
        <w:ind w:left="-567"/>
        <w:jc w:val="both"/>
        <w:rPr>
          <w:rFonts w:ascii="Times New Roman" w:eastAsia="Times New Roman" w:hAnsi="Times New Roman"/>
          <w:b/>
          <w:sz w:val="20"/>
          <w:szCs w:val="20"/>
        </w:rPr>
      </w:pPr>
    </w:p>
    <w:p w:rsidR="006C7095" w:rsidRPr="00797DAB" w:rsidRDefault="006C7095" w:rsidP="006C7095">
      <w:pPr>
        <w:spacing w:after="0" w:line="240" w:lineRule="auto"/>
        <w:ind w:left="-567"/>
        <w:jc w:val="center"/>
        <w:rPr>
          <w:rFonts w:ascii="Times New Roman" w:eastAsia="Times New Roman" w:hAnsi="Times New Roman"/>
          <w:b/>
          <w:sz w:val="24"/>
          <w:szCs w:val="24"/>
        </w:rPr>
      </w:pPr>
      <w:r w:rsidRPr="00797DAB">
        <w:rPr>
          <w:rFonts w:ascii="Times New Roman" w:eastAsia="Times New Roman" w:hAnsi="Times New Roman"/>
          <w:b/>
          <w:sz w:val="24"/>
          <w:szCs w:val="24"/>
        </w:rPr>
        <w:t>Общая характеристика предмета «Музыка»</w:t>
      </w:r>
    </w:p>
    <w:p w:rsidR="006C7095" w:rsidRDefault="006C7095" w:rsidP="006C7095">
      <w:pPr>
        <w:spacing w:after="0" w:line="240" w:lineRule="auto"/>
        <w:ind w:left="-567"/>
        <w:jc w:val="both"/>
        <w:rPr>
          <w:rFonts w:ascii="Times New Roman" w:eastAsia="Times New Roman" w:hAnsi="Times New Roman"/>
          <w:b/>
          <w:sz w:val="20"/>
          <w:szCs w:val="20"/>
        </w:rPr>
      </w:pPr>
    </w:p>
    <w:p w:rsidR="006C7095" w:rsidRDefault="006C7095" w:rsidP="006C7095">
      <w:pPr>
        <w:spacing w:after="0" w:line="240" w:lineRule="auto"/>
        <w:ind w:left="-567"/>
        <w:jc w:val="both"/>
        <w:rPr>
          <w:rFonts w:ascii="Times New Roman" w:eastAsia="Times New Roman" w:hAnsi="Times New Roman"/>
          <w:sz w:val="20"/>
          <w:szCs w:val="20"/>
        </w:rPr>
      </w:pPr>
      <w:r>
        <w:rPr>
          <w:rFonts w:ascii="Times New Roman" w:eastAsia="Times New Roman" w:hAnsi="Times New Roman"/>
          <w:sz w:val="20"/>
          <w:szCs w:val="20"/>
        </w:rPr>
        <w:t>Н</w:t>
      </w:r>
      <w:r w:rsidR="00C45B0C">
        <w:rPr>
          <w:rFonts w:ascii="Times New Roman" w:eastAsia="Times New Roman" w:hAnsi="Times New Roman"/>
          <w:sz w:val="20"/>
          <w:szCs w:val="20"/>
        </w:rPr>
        <w:t xml:space="preserve">астоящая программа «Музыка 5 </w:t>
      </w:r>
      <w:r>
        <w:rPr>
          <w:rFonts w:ascii="Times New Roman" w:eastAsia="Times New Roman" w:hAnsi="Times New Roman"/>
          <w:sz w:val="20"/>
          <w:szCs w:val="20"/>
        </w:rPr>
        <w:t xml:space="preserve">класс» составлена в полном соответствии с Базисным учебным планом образовательных учреждений общего образования. </w:t>
      </w:r>
    </w:p>
    <w:p w:rsidR="006C7095" w:rsidRPr="006C7095" w:rsidRDefault="006C7095" w:rsidP="006C7095">
      <w:pPr>
        <w:spacing w:after="0" w:line="240" w:lineRule="auto"/>
        <w:ind w:left="-567"/>
        <w:jc w:val="both"/>
        <w:rPr>
          <w:rFonts w:ascii="Times New Roman" w:eastAsia="Times New Roman" w:hAnsi="Times New Roman"/>
          <w:sz w:val="20"/>
          <w:szCs w:val="20"/>
        </w:rPr>
      </w:pPr>
      <w:r>
        <w:rPr>
          <w:rFonts w:ascii="Times New Roman" w:eastAsia="Times New Roman" w:hAnsi="Times New Roman"/>
          <w:sz w:val="20"/>
          <w:szCs w:val="20"/>
        </w:rPr>
        <w:t>Учебный план ГБОУ «</w:t>
      </w:r>
      <w:proofErr w:type="spellStart"/>
      <w:r>
        <w:rPr>
          <w:rFonts w:ascii="Times New Roman" w:eastAsia="Times New Roman" w:hAnsi="Times New Roman"/>
          <w:sz w:val="20"/>
          <w:szCs w:val="20"/>
        </w:rPr>
        <w:t>Чистопольская</w:t>
      </w:r>
      <w:proofErr w:type="spellEnd"/>
      <w:r>
        <w:rPr>
          <w:rFonts w:ascii="Times New Roman" w:eastAsia="Times New Roman" w:hAnsi="Times New Roman"/>
          <w:sz w:val="20"/>
          <w:szCs w:val="20"/>
        </w:rPr>
        <w:t xml:space="preserve"> кадетская школа-интернат имени Героя Советского Союза Кузьмина С.Е.» отводит 35 часов для обязательного изучения </w:t>
      </w:r>
      <w:r w:rsidR="00C45B0C">
        <w:rPr>
          <w:rFonts w:ascii="Times New Roman" w:eastAsia="Times New Roman" w:hAnsi="Times New Roman"/>
          <w:sz w:val="20"/>
          <w:szCs w:val="20"/>
        </w:rPr>
        <w:t>учебного предмета «Музыка» в 5</w:t>
      </w:r>
      <w:r>
        <w:rPr>
          <w:rFonts w:ascii="Times New Roman" w:eastAsia="Times New Roman" w:hAnsi="Times New Roman"/>
          <w:sz w:val="20"/>
          <w:szCs w:val="20"/>
        </w:rPr>
        <w:t xml:space="preserve"> клас</w:t>
      </w:r>
      <w:r w:rsidR="00C45B0C">
        <w:rPr>
          <w:rFonts w:ascii="Times New Roman" w:eastAsia="Times New Roman" w:hAnsi="Times New Roman"/>
          <w:sz w:val="20"/>
          <w:szCs w:val="20"/>
        </w:rPr>
        <w:t>с</w:t>
      </w:r>
      <w:r>
        <w:rPr>
          <w:rFonts w:ascii="Times New Roman" w:eastAsia="Times New Roman" w:hAnsi="Times New Roman"/>
          <w:sz w:val="20"/>
          <w:szCs w:val="20"/>
        </w:rPr>
        <w:t>, из расчета 1 час в неделю.</w:t>
      </w:r>
    </w:p>
    <w:p w:rsidR="006C7095" w:rsidRPr="006C7095" w:rsidRDefault="006C7095" w:rsidP="006C7095">
      <w:pPr>
        <w:pStyle w:val="a3"/>
        <w:spacing w:after="0" w:line="240" w:lineRule="auto"/>
        <w:ind w:left="0"/>
        <w:rPr>
          <w:rFonts w:ascii="Times New Roman" w:hAnsi="Times New Roman"/>
          <w:b/>
          <w:color w:val="000000"/>
          <w:sz w:val="20"/>
          <w:szCs w:val="20"/>
        </w:rPr>
      </w:pPr>
    </w:p>
    <w:p w:rsidR="006C7095" w:rsidRDefault="006C7095" w:rsidP="006C7095">
      <w:pPr>
        <w:pStyle w:val="Default"/>
        <w:jc w:val="center"/>
        <w:rPr>
          <w:b/>
          <w:bCs/>
        </w:rPr>
      </w:pPr>
      <w:r w:rsidRPr="00624CFA">
        <w:rPr>
          <w:b/>
          <w:bCs/>
        </w:rPr>
        <w:t>РЕЗУЛ</w:t>
      </w:r>
      <w:r>
        <w:rPr>
          <w:b/>
          <w:bCs/>
        </w:rPr>
        <w:t>ЬТАТЫ ОСВОЕНИЯ ПРЕДМЕТА «МУЗЫКА</w:t>
      </w:r>
      <w:r w:rsidRPr="00624CFA">
        <w:rPr>
          <w:b/>
          <w:bCs/>
        </w:rPr>
        <w:t>»</w:t>
      </w:r>
    </w:p>
    <w:p w:rsidR="006C7095" w:rsidRPr="00624CFA" w:rsidRDefault="006C7095" w:rsidP="00C45B0C">
      <w:pPr>
        <w:pStyle w:val="Default"/>
        <w:ind w:hanging="567"/>
        <w:jc w:val="both"/>
        <w:rPr>
          <w:b/>
          <w:bCs/>
        </w:rPr>
      </w:pPr>
    </w:p>
    <w:p w:rsidR="00C45B0C" w:rsidRPr="00C21258" w:rsidRDefault="00C45B0C" w:rsidP="00C45B0C">
      <w:pPr>
        <w:suppressAutoHyphens w:val="0"/>
        <w:autoSpaceDE w:val="0"/>
        <w:autoSpaceDN w:val="0"/>
        <w:adjustRightInd w:val="0"/>
        <w:spacing w:after="0" w:line="240" w:lineRule="auto"/>
        <w:ind w:left="-567"/>
        <w:rPr>
          <w:rFonts w:ascii="Times New Roman" w:eastAsia="Times New Roman" w:hAnsi="Times New Roman"/>
          <w:color w:val="000000"/>
          <w:sz w:val="20"/>
          <w:szCs w:val="20"/>
          <w:lang w:eastAsia="ru-RU"/>
        </w:rPr>
      </w:pPr>
      <w:r w:rsidRPr="00C21258">
        <w:rPr>
          <w:rFonts w:ascii="Times New Roman" w:eastAsia="Times New Roman" w:hAnsi="Times New Roman"/>
          <w:color w:val="000000"/>
          <w:sz w:val="20"/>
          <w:szCs w:val="20"/>
          <w:lang w:eastAsia="ru-RU"/>
        </w:rPr>
        <w:t xml:space="preserve">Изучение курса «Музыка» в основной школе обеспечивает определенные результаты. </w:t>
      </w:r>
    </w:p>
    <w:p w:rsidR="00C45B0C" w:rsidRDefault="00C45B0C" w:rsidP="00C45B0C">
      <w:pPr>
        <w:suppressAutoHyphens w:val="0"/>
        <w:autoSpaceDE w:val="0"/>
        <w:autoSpaceDN w:val="0"/>
        <w:adjustRightInd w:val="0"/>
        <w:spacing w:after="0" w:line="240" w:lineRule="auto"/>
        <w:ind w:left="-567"/>
        <w:rPr>
          <w:rFonts w:ascii="Times New Roman" w:eastAsia="Times New Roman" w:hAnsi="Times New Roman"/>
          <w:color w:val="000000"/>
          <w:sz w:val="20"/>
          <w:szCs w:val="20"/>
          <w:lang w:eastAsia="ru-RU"/>
        </w:rPr>
      </w:pPr>
      <w:r w:rsidRPr="00C21258">
        <w:rPr>
          <w:rFonts w:ascii="Times New Roman" w:eastAsia="Times New Roman" w:hAnsi="Times New Roman"/>
          <w:b/>
          <w:bCs/>
          <w:color w:val="000000"/>
          <w:sz w:val="20"/>
          <w:szCs w:val="20"/>
          <w:lang w:eastAsia="ru-RU"/>
        </w:rPr>
        <w:t xml:space="preserve">ЛИЧНОСТНЫЕ </w:t>
      </w:r>
      <w:r w:rsidRPr="00C21258">
        <w:rPr>
          <w:rFonts w:ascii="Times New Roman" w:eastAsia="Times New Roman" w:hAnsi="Times New Roman"/>
          <w:color w:val="000000"/>
          <w:sz w:val="20"/>
          <w:szCs w:val="20"/>
          <w:lang w:eastAsia="ru-RU"/>
        </w:rPr>
        <w:t xml:space="preserve">отражаются в индивидуальных качественных свойствах учащихся, которые они должны приобрести в процессе освоения учебного предмета «Музыка»: </w:t>
      </w:r>
    </w:p>
    <w:p w:rsidR="00C45B0C" w:rsidRPr="00C21258" w:rsidRDefault="00C45B0C" w:rsidP="00C45B0C">
      <w:pPr>
        <w:suppressAutoHyphens w:val="0"/>
        <w:autoSpaceDE w:val="0"/>
        <w:autoSpaceDN w:val="0"/>
        <w:adjustRightInd w:val="0"/>
        <w:spacing w:after="0" w:line="240" w:lineRule="auto"/>
        <w:ind w:left="-567"/>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w:t>
      </w:r>
      <w:r w:rsidRPr="006B39B0">
        <w:rPr>
          <w:rFonts w:ascii="Times New Roman" w:eastAsia="Times New Roman" w:hAnsi="Times New Roman"/>
          <w:color w:val="000000"/>
          <w:sz w:val="20"/>
          <w:szCs w:val="20"/>
          <w:lang w:eastAsia="ru-RU"/>
        </w:rPr>
        <w:t>формирование основ музыкальной культуры обучающихся как неотъемлемой части их общей духовной культуры; потребности в общении с музыкой для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
    <w:p w:rsidR="00C45B0C" w:rsidRDefault="00C45B0C" w:rsidP="00C45B0C">
      <w:pPr>
        <w:pStyle w:val="dash041e005f0431005f044b005f0447005f043d005f044b005f0439"/>
        <w:ind w:left="-567"/>
        <w:jc w:val="both"/>
        <w:rPr>
          <w:rStyle w:val="dash041e005f0431005f044b005f0447005f043d005f044b005f0439005f005fchar1char1"/>
          <w:sz w:val="20"/>
          <w:szCs w:val="20"/>
        </w:rPr>
      </w:pPr>
      <w:r>
        <w:rPr>
          <w:rStyle w:val="dash041e005f0431005f044b005f0447005f043d005f044b005f0439005f005fchar1char1"/>
          <w:sz w:val="20"/>
          <w:szCs w:val="20"/>
        </w:rPr>
        <w:t>- развитие музыкально-эстетического чувства, проявляющегося в эмоционально-ценностном, заинтересованном отношении к музыке, целостное представление о поликультурной картине современного музыкального мира;</w:t>
      </w:r>
    </w:p>
    <w:p w:rsidR="00C45B0C" w:rsidRDefault="00C45B0C" w:rsidP="00C45B0C">
      <w:pPr>
        <w:pStyle w:val="dash041e005f0431005f044b005f0447005f043d005f044b005f0439"/>
        <w:ind w:left="-567"/>
        <w:jc w:val="both"/>
        <w:rPr>
          <w:rStyle w:val="dash041e005f0431005f044b005f0447005f043d005f044b005f0439005f005fchar1char1"/>
          <w:sz w:val="20"/>
          <w:szCs w:val="20"/>
        </w:rPr>
      </w:pPr>
      <w:r>
        <w:rPr>
          <w:rStyle w:val="dash041e005f0431005f044b005f0447005f043d005f044b005f0439005f005fchar1char1"/>
          <w:sz w:val="20"/>
          <w:szCs w:val="20"/>
        </w:rPr>
        <w:t xml:space="preserve">- совершенствование музыкально-эстетического чувства, проявляющегося в эмоционально-ценностном заинтересованном отношении к музыке во всем  многообразии её стилей, форм и жанров; </w:t>
      </w:r>
    </w:p>
    <w:p w:rsidR="00C45B0C" w:rsidRDefault="00C45B0C" w:rsidP="00C45B0C">
      <w:pPr>
        <w:pStyle w:val="dash041e005f0431005f044b005f0447005f043d005f044b005f0439"/>
        <w:ind w:left="-567"/>
        <w:jc w:val="both"/>
        <w:rPr>
          <w:rStyle w:val="dash041e005f0431005f044b005f0447005f043d005f044b005f0439005f005fchar1char1"/>
          <w:sz w:val="20"/>
          <w:szCs w:val="20"/>
        </w:rPr>
      </w:pPr>
      <w:r>
        <w:rPr>
          <w:rStyle w:val="dash041e005f0431005f044b005f0447005f043d005f044b005f0439005f005fchar1char1"/>
          <w:sz w:val="20"/>
          <w:szCs w:val="20"/>
        </w:rPr>
        <w:t>- овладение художественными умениями и навыками в процессе продуктивной музыкально-творческой деятельности;</w:t>
      </w:r>
    </w:p>
    <w:p w:rsidR="00C45B0C" w:rsidRDefault="00C45B0C" w:rsidP="00C45B0C">
      <w:pPr>
        <w:pStyle w:val="dash041e005f0431005f044b005f0447005f043d005f044b005f0439"/>
        <w:ind w:left="-567"/>
        <w:jc w:val="both"/>
        <w:rPr>
          <w:rStyle w:val="dash041e005f0431005f044b005f0447005f043d005f044b005f0439005f005fchar1char1"/>
          <w:sz w:val="20"/>
          <w:szCs w:val="20"/>
        </w:rPr>
      </w:pPr>
      <w:r>
        <w:rPr>
          <w:rStyle w:val="dash041e005f0431005f044b005f0447005f043d005f044b005f0439005f005fchar1char1"/>
          <w:sz w:val="20"/>
          <w:szCs w:val="20"/>
        </w:rPr>
        <w:t xml:space="preserve">- наличие определенного уровня развития общих музыкальных способностей, включая образное и ассоциативное мышление, творческое воображение; </w:t>
      </w:r>
    </w:p>
    <w:p w:rsidR="00C45B0C" w:rsidRDefault="00C45B0C" w:rsidP="00C45B0C">
      <w:pPr>
        <w:pStyle w:val="dash041e005f0431005f044b005f0447005f043d005f044b005f0439"/>
        <w:ind w:left="-567"/>
        <w:jc w:val="both"/>
        <w:rPr>
          <w:rStyle w:val="dash041e005f0431005f044b005f0447005f043d005f044b005f0439005f005fchar1char1"/>
          <w:sz w:val="20"/>
          <w:szCs w:val="20"/>
        </w:rPr>
      </w:pPr>
      <w:r>
        <w:rPr>
          <w:rStyle w:val="dash041e005f0431005f044b005f0447005f043d005f044b005f0439005f005fchar1char1"/>
          <w:sz w:val="20"/>
          <w:szCs w:val="20"/>
        </w:rPr>
        <w:t>- формирование навыков самостоятельной, целенаправленной, содержательной музыкально-учебной деятельности;</w:t>
      </w:r>
    </w:p>
    <w:p w:rsidR="00C45B0C" w:rsidRDefault="00C45B0C" w:rsidP="00C45B0C">
      <w:pPr>
        <w:pStyle w:val="dash041e005f0431005f044b005f0447005f043d005f044b005f0439"/>
        <w:ind w:left="-567"/>
        <w:jc w:val="both"/>
        <w:rPr>
          <w:rStyle w:val="dash041e005f0431005f044b005f0447005f043d005f044b005f0439005f005fchar1char1"/>
          <w:sz w:val="20"/>
          <w:szCs w:val="20"/>
        </w:rPr>
      </w:pPr>
      <w:r>
        <w:rPr>
          <w:rStyle w:val="dash041e005f0431005f044b005f0447005f043d005f044b005f0439005f005fchar1char1"/>
          <w:sz w:val="20"/>
          <w:szCs w:val="20"/>
        </w:rPr>
        <w:t xml:space="preserve">- сотрудничество в ходе решения коллективных музыкально – творческих проектов  и различных творческих задач. </w:t>
      </w:r>
    </w:p>
    <w:p w:rsidR="00C45B0C" w:rsidRDefault="00C45B0C" w:rsidP="00C45B0C">
      <w:pPr>
        <w:pStyle w:val="dash041e005f0431005f044b005f0447005f043d005f044b005f0439"/>
        <w:ind w:left="-567"/>
        <w:jc w:val="both"/>
        <w:rPr>
          <w:rStyle w:val="dash041e005f0431005f044b005f0447005f043d005f044b005f0439005f005fchar1char1"/>
          <w:sz w:val="20"/>
          <w:szCs w:val="20"/>
        </w:rPr>
      </w:pPr>
    </w:p>
    <w:p w:rsidR="00C45B0C" w:rsidRDefault="00C45B0C" w:rsidP="00C45B0C">
      <w:pPr>
        <w:pStyle w:val="dash041e005f0431005f044b005f0447005f043d005f044b005f0439"/>
        <w:ind w:left="-567"/>
        <w:jc w:val="both"/>
        <w:rPr>
          <w:sz w:val="20"/>
          <w:szCs w:val="20"/>
        </w:rPr>
      </w:pPr>
      <w:r w:rsidRPr="00592574">
        <w:rPr>
          <w:b/>
          <w:bCs/>
          <w:sz w:val="20"/>
          <w:szCs w:val="20"/>
        </w:rPr>
        <w:t xml:space="preserve">МЕТАПРЕДМЕТНЫЕ РЕЗУЛЬТАТЫ </w:t>
      </w:r>
      <w:r w:rsidRPr="00592574">
        <w:rPr>
          <w:sz w:val="20"/>
          <w:szCs w:val="20"/>
        </w:rPr>
        <w:t>характеризу</w:t>
      </w:r>
      <w:r>
        <w:rPr>
          <w:sz w:val="20"/>
          <w:szCs w:val="20"/>
        </w:rPr>
        <w:t xml:space="preserve">ют уровень </w:t>
      </w:r>
      <w:proofErr w:type="spellStart"/>
      <w:r>
        <w:rPr>
          <w:sz w:val="20"/>
          <w:szCs w:val="20"/>
        </w:rPr>
        <w:t>сформированности</w:t>
      </w:r>
      <w:proofErr w:type="spellEnd"/>
      <w:r>
        <w:rPr>
          <w:sz w:val="20"/>
          <w:szCs w:val="20"/>
        </w:rPr>
        <w:t xml:space="preserve"> уни</w:t>
      </w:r>
      <w:r w:rsidRPr="00592574">
        <w:rPr>
          <w:sz w:val="20"/>
          <w:szCs w:val="20"/>
        </w:rPr>
        <w:t>версальных учебных действий, проявляющихся в познавательной</w:t>
      </w:r>
      <w:r>
        <w:rPr>
          <w:sz w:val="20"/>
          <w:szCs w:val="20"/>
        </w:rPr>
        <w:t xml:space="preserve"> и практической деятель</w:t>
      </w:r>
      <w:r w:rsidRPr="00592574">
        <w:rPr>
          <w:sz w:val="20"/>
          <w:szCs w:val="20"/>
        </w:rPr>
        <w:t xml:space="preserve">ности учащихся: </w:t>
      </w:r>
    </w:p>
    <w:p w:rsidR="00C45B0C" w:rsidRPr="00592574" w:rsidRDefault="00C45B0C" w:rsidP="00C45B0C">
      <w:pPr>
        <w:pStyle w:val="dash041e005f0431005f044b005f0447005f043d005f044b005f0439"/>
        <w:ind w:left="-567"/>
        <w:jc w:val="both"/>
        <w:rPr>
          <w:sz w:val="20"/>
          <w:szCs w:val="20"/>
        </w:rPr>
      </w:pPr>
      <w:r>
        <w:rPr>
          <w:sz w:val="20"/>
          <w:szCs w:val="20"/>
        </w:rPr>
        <w:t xml:space="preserve">- </w:t>
      </w:r>
      <w:r w:rsidRPr="006B39B0">
        <w:rPr>
          <w:sz w:val="20"/>
          <w:szCs w:val="20"/>
        </w:rPr>
        <w:t xml:space="preserve">формирование мотивационной направленности на продуктивную музыкально-творческую деятельность (слушание музыки, пение, инструментальное </w:t>
      </w:r>
      <w:proofErr w:type="spellStart"/>
      <w:r w:rsidRPr="006B39B0">
        <w:rPr>
          <w:sz w:val="20"/>
          <w:szCs w:val="20"/>
        </w:rPr>
        <w:t>музицирование</w:t>
      </w:r>
      <w:proofErr w:type="spellEnd"/>
      <w:r w:rsidRPr="006B39B0">
        <w:rPr>
          <w:sz w:val="20"/>
          <w:szCs w:val="20"/>
        </w:rPr>
        <w:t>, драматизация музыкальных произведений, импровизация, музыкально-пластическое движение);</w:t>
      </w:r>
    </w:p>
    <w:p w:rsidR="00C45B0C" w:rsidRPr="00592574" w:rsidRDefault="00C45B0C" w:rsidP="00C45B0C">
      <w:pPr>
        <w:pStyle w:val="dash041e005f0431005f044b005f0447005f043d005f044b005f0439"/>
        <w:ind w:left="-567"/>
        <w:jc w:val="both"/>
        <w:rPr>
          <w:sz w:val="20"/>
          <w:szCs w:val="20"/>
        </w:rPr>
      </w:pPr>
      <w:r>
        <w:rPr>
          <w:sz w:val="20"/>
          <w:szCs w:val="20"/>
        </w:rPr>
        <w:t xml:space="preserve">- </w:t>
      </w:r>
      <w:r w:rsidRPr="00592574">
        <w:rPr>
          <w:sz w:val="20"/>
          <w:szCs w:val="20"/>
        </w:rPr>
        <w:t>умение самостоятельно ставить новые учебные задачи</w:t>
      </w:r>
      <w:r>
        <w:rPr>
          <w:sz w:val="20"/>
          <w:szCs w:val="20"/>
        </w:rPr>
        <w:t xml:space="preserve"> на основе развития познаватель</w:t>
      </w:r>
      <w:r w:rsidRPr="00592574">
        <w:rPr>
          <w:sz w:val="20"/>
          <w:szCs w:val="20"/>
        </w:rPr>
        <w:t xml:space="preserve">ных мотивов и интересов; </w:t>
      </w:r>
    </w:p>
    <w:p w:rsidR="00C45B0C" w:rsidRPr="00592574" w:rsidRDefault="00C45B0C" w:rsidP="00C45B0C">
      <w:pPr>
        <w:pStyle w:val="dash041e005f0431005f044b005f0447005f043d005f044b005f0439"/>
        <w:ind w:left="-567"/>
        <w:jc w:val="both"/>
        <w:rPr>
          <w:sz w:val="20"/>
          <w:szCs w:val="20"/>
        </w:rPr>
      </w:pPr>
      <w:r>
        <w:rPr>
          <w:sz w:val="20"/>
          <w:szCs w:val="20"/>
        </w:rPr>
        <w:t xml:space="preserve">- </w:t>
      </w:r>
      <w:r w:rsidRPr="00592574">
        <w:rPr>
          <w:sz w:val="20"/>
          <w:szCs w:val="20"/>
        </w:rPr>
        <w:t xml:space="preserve">умение самостоятельно планировать пути достижения </w:t>
      </w:r>
      <w:r>
        <w:rPr>
          <w:sz w:val="20"/>
          <w:szCs w:val="20"/>
        </w:rPr>
        <w:t>целей, осознанно выбирать наибо</w:t>
      </w:r>
      <w:r w:rsidRPr="00592574">
        <w:rPr>
          <w:sz w:val="20"/>
          <w:szCs w:val="20"/>
        </w:rPr>
        <w:t xml:space="preserve">лее эффективные способы решения учебных и познавательных задач; </w:t>
      </w:r>
    </w:p>
    <w:p w:rsidR="00C45B0C" w:rsidRPr="00592574" w:rsidRDefault="00C45B0C" w:rsidP="00C45B0C">
      <w:pPr>
        <w:pStyle w:val="dash041e005f0431005f044b005f0447005f043d005f044b005f0439"/>
        <w:ind w:left="-567"/>
        <w:jc w:val="both"/>
        <w:rPr>
          <w:sz w:val="20"/>
          <w:szCs w:val="20"/>
        </w:rPr>
      </w:pPr>
      <w:r>
        <w:rPr>
          <w:sz w:val="20"/>
          <w:szCs w:val="20"/>
        </w:rPr>
        <w:t xml:space="preserve">- </w:t>
      </w:r>
      <w:r w:rsidRPr="00592574">
        <w:rPr>
          <w:sz w:val="20"/>
          <w:szCs w:val="20"/>
        </w:rPr>
        <w:t>умение анализировать собственную учебную деятельность, адекватно оценивать правильность или ошибочность выполнения учебно</w:t>
      </w:r>
      <w:r>
        <w:rPr>
          <w:sz w:val="20"/>
          <w:szCs w:val="20"/>
        </w:rPr>
        <w:t>й задачи и собственные возможно</w:t>
      </w:r>
      <w:r w:rsidRPr="00592574">
        <w:rPr>
          <w:sz w:val="20"/>
          <w:szCs w:val="20"/>
        </w:rPr>
        <w:t>сти ее решения, вносить необходимые коррективы для достиж</w:t>
      </w:r>
      <w:r>
        <w:rPr>
          <w:sz w:val="20"/>
          <w:szCs w:val="20"/>
        </w:rPr>
        <w:t>ения запланированных ре</w:t>
      </w:r>
      <w:r w:rsidRPr="00592574">
        <w:rPr>
          <w:sz w:val="20"/>
          <w:szCs w:val="20"/>
        </w:rPr>
        <w:t xml:space="preserve">зультатов; </w:t>
      </w:r>
    </w:p>
    <w:p w:rsidR="00C45B0C" w:rsidRPr="00592574" w:rsidRDefault="00C45B0C" w:rsidP="00C45B0C">
      <w:pPr>
        <w:pStyle w:val="dash041e005f0431005f044b005f0447005f043d005f044b005f0439"/>
        <w:ind w:left="-567"/>
        <w:jc w:val="both"/>
        <w:rPr>
          <w:sz w:val="20"/>
          <w:szCs w:val="20"/>
        </w:rPr>
      </w:pPr>
      <w:r>
        <w:rPr>
          <w:sz w:val="20"/>
          <w:szCs w:val="20"/>
        </w:rPr>
        <w:lastRenderedPageBreak/>
        <w:t xml:space="preserve">- </w:t>
      </w:r>
      <w:r w:rsidRPr="00592574">
        <w:rPr>
          <w:sz w:val="20"/>
          <w:szCs w:val="20"/>
        </w:rPr>
        <w:t xml:space="preserve">владение основами самоконтроля, самооценки, принятия решений и осуществления осознанного выбора в учебной и познавательной деятельности; </w:t>
      </w:r>
    </w:p>
    <w:p w:rsidR="00C45B0C" w:rsidRDefault="00C45B0C" w:rsidP="00C45B0C">
      <w:pPr>
        <w:pStyle w:val="dash041e005f0431005f044b005f0447005f043d005f044b005f0439"/>
        <w:ind w:left="-567"/>
        <w:jc w:val="both"/>
        <w:rPr>
          <w:sz w:val="20"/>
          <w:szCs w:val="20"/>
        </w:rPr>
      </w:pPr>
      <w:r>
        <w:rPr>
          <w:sz w:val="20"/>
          <w:szCs w:val="20"/>
        </w:rPr>
        <w:t xml:space="preserve">- </w:t>
      </w:r>
      <w:r w:rsidRPr="00592574">
        <w:rPr>
          <w:sz w:val="20"/>
          <w:szCs w:val="20"/>
        </w:rPr>
        <w:t xml:space="preserve">умение определять понятия, обобщать, устанавливать аналогии, классифицировать, самостоятельно выбирать основания и критерии для </w:t>
      </w:r>
      <w:r>
        <w:rPr>
          <w:sz w:val="20"/>
          <w:szCs w:val="20"/>
        </w:rPr>
        <w:t>классификации; умение устанавли</w:t>
      </w:r>
      <w:r w:rsidRPr="00592574">
        <w:rPr>
          <w:sz w:val="20"/>
          <w:szCs w:val="20"/>
        </w:rPr>
        <w:t xml:space="preserve">вать причинно-следственные связи; размышлять, рассуждать и делать выводы; </w:t>
      </w:r>
    </w:p>
    <w:p w:rsidR="00C45B0C" w:rsidRPr="00592574" w:rsidRDefault="00C45B0C" w:rsidP="00C45B0C">
      <w:pPr>
        <w:pStyle w:val="dash041e005f0431005f044b005f0447005f043d005f044b005f0439"/>
        <w:ind w:left="-567"/>
        <w:jc w:val="both"/>
        <w:rPr>
          <w:sz w:val="20"/>
          <w:szCs w:val="20"/>
        </w:rPr>
      </w:pPr>
      <w:r>
        <w:rPr>
          <w:sz w:val="20"/>
          <w:szCs w:val="20"/>
        </w:rPr>
        <w:t xml:space="preserve">- </w:t>
      </w:r>
      <w:r w:rsidRPr="006B39B0">
        <w:rPr>
          <w:sz w:val="20"/>
          <w:szCs w:val="20"/>
        </w:rPr>
        <w:t>расширение музыкального и общего культурного кругозора; воспитание музыкального вкуса, устойчивого интереса к музыке своего народа и других народов мира, классическому и современному музыкальному наследию;</w:t>
      </w:r>
    </w:p>
    <w:p w:rsidR="00C45B0C" w:rsidRPr="00592574" w:rsidRDefault="00C45B0C" w:rsidP="00C45B0C">
      <w:pPr>
        <w:pStyle w:val="dash041e005f0431005f044b005f0447005f043d005f044b005f0439"/>
        <w:ind w:left="-567"/>
        <w:jc w:val="both"/>
        <w:rPr>
          <w:sz w:val="20"/>
          <w:szCs w:val="20"/>
        </w:rPr>
      </w:pPr>
      <w:r>
        <w:rPr>
          <w:sz w:val="20"/>
          <w:szCs w:val="20"/>
        </w:rPr>
        <w:t xml:space="preserve">- </w:t>
      </w:r>
      <w:r w:rsidRPr="00592574">
        <w:rPr>
          <w:sz w:val="20"/>
          <w:szCs w:val="20"/>
        </w:rPr>
        <w:t xml:space="preserve"> смысловое чтение текстов различных стилей и жанров; </w:t>
      </w:r>
    </w:p>
    <w:p w:rsidR="00C45B0C" w:rsidRPr="00592574" w:rsidRDefault="00C45B0C" w:rsidP="00C45B0C">
      <w:pPr>
        <w:pStyle w:val="dash041e005f0431005f044b005f0447005f043d005f044b005f0439"/>
        <w:ind w:left="-567"/>
        <w:jc w:val="both"/>
        <w:rPr>
          <w:sz w:val="20"/>
          <w:szCs w:val="20"/>
        </w:rPr>
      </w:pPr>
      <w:r>
        <w:rPr>
          <w:sz w:val="20"/>
          <w:szCs w:val="20"/>
        </w:rPr>
        <w:t xml:space="preserve">- </w:t>
      </w:r>
      <w:r w:rsidRPr="00592574">
        <w:rPr>
          <w:sz w:val="20"/>
          <w:szCs w:val="20"/>
        </w:rPr>
        <w:t xml:space="preserve"> умение создавать, применять и преобразовывать знаки и символы модели и схемы для решения учебных и познавательных задач; </w:t>
      </w:r>
    </w:p>
    <w:p w:rsidR="00C45B0C" w:rsidRPr="00592574" w:rsidRDefault="00C45B0C" w:rsidP="00C45B0C">
      <w:pPr>
        <w:pStyle w:val="dash041e005f0431005f044b005f0447005f043d005f044b005f0439"/>
        <w:ind w:left="-567"/>
        <w:jc w:val="both"/>
        <w:rPr>
          <w:sz w:val="20"/>
          <w:szCs w:val="20"/>
        </w:rPr>
      </w:pPr>
      <w:r>
        <w:rPr>
          <w:sz w:val="20"/>
          <w:szCs w:val="20"/>
        </w:rPr>
        <w:t xml:space="preserve">- </w:t>
      </w:r>
      <w:r w:rsidRPr="00592574">
        <w:rPr>
          <w:sz w:val="20"/>
          <w:szCs w:val="20"/>
        </w:rPr>
        <w:t>умение организовывать учебное сотрудничество и совместную деятельность с учителем и сверстниками: определять цели, распределять функции и роли участников, например в художественном проекте, взаимоде</w:t>
      </w:r>
      <w:r>
        <w:rPr>
          <w:sz w:val="20"/>
          <w:szCs w:val="20"/>
        </w:rPr>
        <w:t xml:space="preserve">йствовать и работать в группе; </w:t>
      </w:r>
    </w:p>
    <w:p w:rsidR="00C45B0C" w:rsidRDefault="00C45B0C" w:rsidP="00C45B0C">
      <w:pPr>
        <w:pStyle w:val="dash041e005f0431005f044b005f0447005f043d005f044b005f0439"/>
        <w:ind w:left="-567"/>
        <w:jc w:val="both"/>
        <w:rPr>
          <w:sz w:val="20"/>
          <w:szCs w:val="20"/>
        </w:rPr>
      </w:pPr>
      <w:r>
        <w:rPr>
          <w:sz w:val="20"/>
          <w:szCs w:val="20"/>
        </w:rPr>
        <w:t xml:space="preserve">- </w:t>
      </w:r>
      <w:r w:rsidRPr="00592574">
        <w:rPr>
          <w:sz w:val="20"/>
          <w:szCs w:val="20"/>
        </w:rPr>
        <w:t>формирование и развитие компетентности в области использования информационно-коммуникационных технологий; стремление к самостоятельному общению с искусством и художественному самообразованию.</w:t>
      </w:r>
    </w:p>
    <w:p w:rsidR="00C45B0C" w:rsidRPr="00E74A2F" w:rsidRDefault="00C45B0C" w:rsidP="00C45B0C">
      <w:pPr>
        <w:pStyle w:val="dash041e005f0431005f044b005f0447005f043d005f044b005f0439"/>
        <w:ind w:left="-567"/>
        <w:jc w:val="both"/>
        <w:rPr>
          <w:sz w:val="20"/>
          <w:szCs w:val="20"/>
        </w:rPr>
      </w:pPr>
      <w:r w:rsidRPr="00E74A2F">
        <w:rPr>
          <w:b/>
          <w:bCs/>
          <w:sz w:val="20"/>
          <w:szCs w:val="20"/>
        </w:rPr>
        <w:t xml:space="preserve">ПРЕДМЕТНЫЕ </w:t>
      </w:r>
      <w:r w:rsidRPr="00E74A2F">
        <w:rPr>
          <w:rStyle w:val="dash041e005f0431005f044b005f0447005f043d005f044b005f0439005f005fchar1char1"/>
          <w:sz w:val="20"/>
          <w:szCs w:val="20"/>
        </w:rPr>
        <w:t>резу</w:t>
      </w:r>
      <w:r>
        <w:rPr>
          <w:rStyle w:val="dash041e005f0431005f044b005f0447005f043d005f044b005f0439005f005fchar1char1"/>
          <w:sz w:val="20"/>
          <w:szCs w:val="20"/>
        </w:rPr>
        <w:t xml:space="preserve">льтаты изучения музыки </w:t>
      </w:r>
      <w:r w:rsidRPr="00E74A2F">
        <w:rPr>
          <w:rStyle w:val="dash041e005f0431005f044b005f0447005f043d005f044b005f0439005f005fchar1char1"/>
          <w:sz w:val="20"/>
          <w:szCs w:val="20"/>
        </w:rPr>
        <w:t xml:space="preserve">в  </w:t>
      </w:r>
      <w:r>
        <w:rPr>
          <w:rStyle w:val="dash041e005f0431005f044b005f0447005f043d005f044b005f0439005f005fchar1char1"/>
          <w:sz w:val="20"/>
          <w:szCs w:val="20"/>
        </w:rPr>
        <w:t>5-8</w:t>
      </w:r>
      <w:r w:rsidRPr="00E74A2F">
        <w:rPr>
          <w:rStyle w:val="dash041e005f0431005f044b005f0447005f043d005f044b005f0439005f005fchar1char1"/>
          <w:sz w:val="20"/>
          <w:szCs w:val="20"/>
        </w:rPr>
        <w:t xml:space="preserve"> классов включают:</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понимать значение интонации в музыке как носителя образного смысла;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анализировать средства музыкальной выразительности: мелодию, ритм, темп, динамику, лад;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определять характер музыкальных образов (лирических, драматических, героических, романтических, эпических); </w:t>
      </w:r>
    </w:p>
    <w:p w:rsidR="00C45B0C" w:rsidRPr="00E74A2F" w:rsidRDefault="00C45B0C" w:rsidP="00C45B0C">
      <w:pPr>
        <w:pStyle w:val="dash041e005f0431005f044b005f0447005f043d005f044b005f0439"/>
        <w:ind w:left="-567"/>
        <w:jc w:val="both"/>
        <w:rPr>
          <w:sz w:val="20"/>
          <w:szCs w:val="20"/>
        </w:rPr>
      </w:pPr>
      <w:r w:rsidRPr="00E74A2F">
        <w:rPr>
          <w:sz w:val="20"/>
          <w:szCs w:val="20"/>
        </w:rPr>
        <w:t>- выявлять общее и особенное при сравнении музыкаль</w:t>
      </w:r>
      <w:r>
        <w:rPr>
          <w:sz w:val="20"/>
          <w:szCs w:val="20"/>
        </w:rPr>
        <w:t>ных произведений на основе полу</w:t>
      </w:r>
      <w:r w:rsidRPr="00E74A2F">
        <w:rPr>
          <w:sz w:val="20"/>
          <w:szCs w:val="20"/>
        </w:rPr>
        <w:t xml:space="preserve">ченных знаний об интонационной природе музыки;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понимать жизненно-образное содержание музыкальных произведений разных жанров;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различать и характеризовать приемы взаимодействия и развития образов музыкальных произведений;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различать многообразие музыкальных образов и способов их развития;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производить интонационно-образный анализ музыкального произведения;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понимать основной принцип построения и развития музыки;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анализировать взаимосвязь жизненного содержания музыки и музыкальных образов;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размышлять о знакомом музыкальном произведении, высказывая суждения об основной идее, средствах ее воплощения, интонационных особенностях, жанре, исполнителях; </w:t>
      </w:r>
    </w:p>
    <w:p w:rsidR="00C45B0C" w:rsidRPr="00E74A2F" w:rsidRDefault="00C45B0C" w:rsidP="00C45B0C">
      <w:pPr>
        <w:pStyle w:val="dash041e005f0431005f044b005f0447005f043d005f044b005f0439"/>
        <w:ind w:left="-567"/>
        <w:jc w:val="both"/>
        <w:rPr>
          <w:sz w:val="20"/>
          <w:szCs w:val="20"/>
        </w:rPr>
      </w:pPr>
      <w:r w:rsidRPr="00E74A2F">
        <w:rPr>
          <w:sz w:val="20"/>
          <w:szCs w:val="20"/>
        </w:rPr>
        <w:t>- понимать значение устного народного музыкального т</w:t>
      </w:r>
      <w:r>
        <w:rPr>
          <w:sz w:val="20"/>
          <w:szCs w:val="20"/>
        </w:rPr>
        <w:t>ворчества в развитии общей куль</w:t>
      </w:r>
      <w:r w:rsidRPr="00E74A2F">
        <w:rPr>
          <w:sz w:val="20"/>
          <w:szCs w:val="20"/>
        </w:rPr>
        <w:t xml:space="preserve">туры народа; </w:t>
      </w:r>
    </w:p>
    <w:p w:rsidR="00C45B0C" w:rsidRDefault="00C45B0C" w:rsidP="00C45B0C">
      <w:pPr>
        <w:pStyle w:val="dash041e005f0431005f044b005f0447005f043d005f044b005f0439"/>
        <w:ind w:left="-567"/>
        <w:jc w:val="both"/>
        <w:rPr>
          <w:sz w:val="20"/>
          <w:szCs w:val="20"/>
        </w:rPr>
      </w:pPr>
      <w:r w:rsidRPr="00E74A2F">
        <w:rPr>
          <w:sz w:val="20"/>
          <w:szCs w:val="20"/>
        </w:rPr>
        <w:t>- определять основные жанры русской народной музык</w:t>
      </w:r>
      <w:r>
        <w:rPr>
          <w:sz w:val="20"/>
          <w:szCs w:val="20"/>
        </w:rPr>
        <w:t>и: былины, лирические песни, ча</w:t>
      </w:r>
      <w:r w:rsidRPr="00E74A2F">
        <w:rPr>
          <w:sz w:val="20"/>
          <w:szCs w:val="20"/>
        </w:rPr>
        <w:t xml:space="preserve">стушки, </w:t>
      </w:r>
      <w:r>
        <w:rPr>
          <w:sz w:val="20"/>
          <w:szCs w:val="20"/>
        </w:rPr>
        <w:t xml:space="preserve"> </w:t>
      </w:r>
      <w:r w:rsidRPr="00E74A2F">
        <w:rPr>
          <w:sz w:val="20"/>
          <w:szCs w:val="20"/>
        </w:rPr>
        <w:t xml:space="preserve">разновидности обрядовых песен; </w:t>
      </w:r>
    </w:p>
    <w:p w:rsidR="00C45B0C" w:rsidRPr="00E74A2F" w:rsidRDefault="00C45B0C" w:rsidP="00C45B0C">
      <w:pPr>
        <w:pStyle w:val="dash041e005f0431005f044b005f0447005f043d005f044b005f0439"/>
        <w:ind w:left="-567"/>
        <w:jc w:val="both"/>
        <w:rPr>
          <w:sz w:val="20"/>
          <w:szCs w:val="20"/>
        </w:rPr>
      </w:pPr>
      <w:r>
        <w:rPr>
          <w:sz w:val="20"/>
          <w:szCs w:val="20"/>
        </w:rPr>
        <w:t xml:space="preserve">- </w:t>
      </w:r>
      <w:r w:rsidRPr="006B39B0">
        <w:rPr>
          <w:sz w:val="20"/>
          <w:szCs w:val="20"/>
        </w:rPr>
        <w:t>овладение основами музыкальной грамотности: способностью эмоционально воспринимать музыку как живое образное искусство во взаимосвязи с жизнью, со специальной терминологией и ключевыми понятиями музыкального искусства, элементарной нотной грамотой в рамках изучаемого курса.</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понимать специфику перевоплощения народной музыки в произведениях композиторов; </w:t>
      </w:r>
    </w:p>
    <w:p w:rsidR="00C45B0C" w:rsidRPr="00E74A2F" w:rsidRDefault="00C45B0C" w:rsidP="00C45B0C">
      <w:pPr>
        <w:pStyle w:val="dash041e005f0431005f044b005f0447005f043d005f044b005f0439"/>
        <w:ind w:left="-567"/>
        <w:jc w:val="both"/>
        <w:rPr>
          <w:sz w:val="20"/>
          <w:szCs w:val="20"/>
        </w:rPr>
      </w:pPr>
      <w:r w:rsidRPr="00E74A2F">
        <w:rPr>
          <w:sz w:val="20"/>
          <w:szCs w:val="20"/>
        </w:rPr>
        <w:t>- понимать взаимосвязь профессиональной компози</w:t>
      </w:r>
      <w:r>
        <w:rPr>
          <w:sz w:val="20"/>
          <w:szCs w:val="20"/>
        </w:rPr>
        <w:t>торской музыки и народного музы</w:t>
      </w:r>
      <w:r w:rsidRPr="00E74A2F">
        <w:rPr>
          <w:sz w:val="20"/>
          <w:szCs w:val="20"/>
        </w:rPr>
        <w:t xml:space="preserve">кального творчества;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распознавать художественные направления, стили и жанры классической и современной музыки, особенности их музыкального языка и музыкальной драматургии; </w:t>
      </w:r>
    </w:p>
    <w:p w:rsidR="00C45B0C" w:rsidRPr="00E74A2F" w:rsidRDefault="00C45B0C" w:rsidP="00C45B0C">
      <w:pPr>
        <w:pStyle w:val="dash041e005f0431005f044b005f0447005f043d005f044b005f0439"/>
        <w:ind w:left="-567"/>
        <w:jc w:val="both"/>
        <w:rPr>
          <w:sz w:val="20"/>
          <w:szCs w:val="20"/>
        </w:rPr>
      </w:pPr>
      <w:r w:rsidRPr="00E74A2F">
        <w:rPr>
          <w:sz w:val="20"/>
          <w:szCs w:val="20"/>
        </w:rPr>
        <w:t>- определять основные признаки исторических эпох, ст</w:t>
      </w:r>
      <w:r>
        <w:rPr>
          <w:sz w:val="20"/>
          <w:szCs w:val="20"/>
        </w:rPr>
        <w:t>илевых направлений в русской му</w:t>
      </w:r>
      <w:r w:rsidRPr="00E74A2F">
        <w:rPr>
          <w:sz w:val="20"/>
          <w:szCs w:val="20"/>
        </w:rPr>
        <w:t xml:space="preserve">зыке, понимать стилевые черты русской классической музыкальной школы; </w:t>
      </w:r>
    </w:p>
    <w:p w:rsidR="00C45B0C" w:rsidRPr="00E74A2F" w:rsidRDefault="00C45B0C" w:rsidP="00C45B0C">
      <w:pPr>
        <w:pStyle w:val="dash041e005f0431005f044b005f0447005f043d005f044b005f0439"/>
        <w:ind w:left="-567"/>
        <w:jc w:val="both"/>
        <w:rPr>
          <w:sz w:val="20"/>
          <w:szCs w:val="20"/>
        </w:rPr>
      </w:pPr>
      <w:r w:rsidRPr="00E74A2F">
        <w:rPr>
          <w:sz w:val="20"/>
          <w:szCs w:val="20"/>
        </w:rPr>
        <w:t>- определять основные признаки исторических эпох, с</w:t>
      </w:r>
      <w:r>
        <w:rPr>
          <w:sz w:val="20"/>
          <w:szCs w:val="20"/>
        </w:rPr>
        <w:t>тилевых направлений и националь</w:t>
      </w:r>
      <w:r w:rsidRPr="00E74A2F">
        <w:rPr>
          <w:sz w:val="20"/>
          <w:szCs w:val="20"/>
        </w:rPr>
        <w:t xml:space="preserve">ных школ в западноевропейской музыке;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узнавать характерные черты и образцы творчества крупнейших русских и зарубежных композиторов; выявлять общее и особенное при сравнении музыкальных произведений на основе полученных знаний о стилевых направлениях;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различать жанры вокальной, инструментальной, </w:t>
      </w:r>
      <w:proofErr w:type="gramStart"/>
      <w:r w:rsidRPr="00E74A2F">
        <w:rPr>
          <w:sz w:val="20"/>
          <w:szCs w:val="20"/>
        </w:rPr>
        <w:t>вокально- инструментальной</w:t>
      </w:r>
      <w:proofErr w:type="gramEnd"/>
      <w:r w:rsidRPr="00E74A2F">
        <w:rPr>
          <w:sz w:val="20"/>
          <w:szCs w:val="20"/>
        </w:rPr>
        <w:t xml:space="preserve">, камерно-инструментальной, симфонической музыки; </w:t>
      </w:r>
    </w:p>
    <w:p w:rsidR="00C45B0C" w:rsidRPr="00E74A2F" w:rsidRDefault="00C45B0C" w:rsidP="00C45B0C">
      <w:pPr>
        <w:pStyle w:val="dash041e005f0431005f044b005f0447005f043d005f044b005f0439"/>
        <w:ind w:left="-567"/>
        <w:jc w:val="both"/>
        <w:rPr>
          <w:sz w:val="20"/>
          <w:szCs w:val="20"/>
        </w:rPr>
      </w:pPr>
      <w:proofErr w:type="gramStart"/>
      <w:r w:rsidRPr="00E74A2F">
        <w:rPr>
          <w:sz w:val="20"/>
          <w:szCs w:val="20"/>
        </w:rPr>
        <w:t>- называть основные жанры светской музыки малой (баллада, баркарола, нок</w:t>
      </w:r>
      <w:r>
        <w:rPr>
          <w:sz w:val="20"/>
          <w:szCs w:val="20"/>
        </w:rPr>
        <w:t>тюрн, ро</w:t>
      </w:r>
      <w:r w:rsidRPr="00E74A2F">
        <w:rPr>
          <w:sz w:val="20"/>
          <w:szCs w:val="20"/>
        </w:rPr>
        <w:t xml:space="preserve">манс, этюд и т.п.) и крупной формы (соната, симфония, кантата, концерт и т.п.); </w:t>
      </w:r>
      <w:proofErr w:type="gramEnd"/>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узнавать формы построения музыки (двухчастную, </w:t>
      </w:r>
      <w:proofErr w:type="gramStart"/>
      <w:r w:rsidRPr="00E74A2F">
        <w:rPr>
          <w:sz w:val="20"/>
          <w:szCs w:val="20"/>
        </w:rPr>
        <w:t>трехчастную</w:t>
      </w:r>
      <w:proofErr w:type="gramEnd"/>
      <w:r w:rsidRPr="00E74A2F">
        <w:rPr>
          <w:sz w:val="20"/>
          <w:szCs w:val="20"/>
        </w:rPr>
        <w:t xml:space="preserve">, вариации, рондо);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определять тембры музыкальных инструментов; </w:t>
      </w:r>
    </w:p>
    <w:p w:rsidR="00C45B0C" w:rsidRPr="00E74A2F" w:rsidRDefault="00C45B0C" w:rsidP="00C45B0C">
      <w:pPr>
        <w:pStyle w:val="dash041e005f0431005f044b005f0447005f043d005f044b005f0439"/>
        <w:ind w:left="-567"/>
        <w:jc w:val="both"/>
        <w:rPr>
          <w:sz w:val="20"/>
          <w:szCs w:val="20"/>
        </w:rPr>
      </w:pPr>
      <w:r w:rsidRPr="00E74A2F">
        <w:rPr>
          <w:sz w:val="20"/>
          <w:szCs w:val="20"/>
        </w:rPr>
        <w:t>- называть и определять звучание музыкальных инстру</w:t>
      </w:r>
      <w:r>
        <w:rPr>
          <w:sz w:val="20"/>
          <w:szCs w:val="20"/>
        </w:rPr>
        <w:t>ментов: духовых, струнных, удар</w:t>
      </w:r>
      <w:r w:rsidRPr="00E74A2F">
        <w:rPr>
          <w:sz w:val="20"/>
          <w:szCs w:val="20"/>
        </w:rPr>
        <w:t xml:space="preserve">ных, современных электронных;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определять виды оркестров: симфонического, духового, камерного, оркестра народных инструментов, </w:t>
      </w:r>
      <w:proofErr w:type="spellStart"/>
      <w:r w:rsidRPr="00E74A2F">
        <w:rPr>
          <w:sz w:val="20"/>
          <w:szCs w:val="20"/>
        </w:rPr>
        <w:t>эстрадно</w:t>
      </w:r>
      <w:proofErr w:type="spellEnd"/>
      <w:r w:rsidRPr="00E74A2F">
        <w:rPr>
          <w:sz w:val="20"/>
          <w:szCs w:val="20"/>
        </w:rPr>
        <w:t xml:space="preserve">-джазового оркестра;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владеть музыкальными терминами в пределах изучаемой темы; </w:t>
      </w:r>
    </w:p>
    <w:p w:rsidR="00C45B0C" w:rsidRPr="00E74A2F" w:rsidRDefault="00C45B0C" w:rsidP="00C45B0C">
      <w:pPr>
        <w:pStyle w:val="dash041e005f0431005f044b005f0447005f043d005f044b005f0439"/>
        <w:ind w:left="-567"/>
        <w:jc w:val="both"/>
        <w:rPr>
          <w:sz w:val="20"/>
          <w:szCs w:val="20"/>
        </w:rPr>
      </w:pPr>
      <w:r>
        <w:rPr>
          <w:sz w:val="20"/>
          <w:szCs w:val="20"/>
        </w:rPr>
        <w:t>-</w:t>
      </w:r>
      <w:r w:rsidRPr="00E74A2F">
        <w:rPr>
          <w:sz w:val="20"/>
          <w:szCs w:val="20"/>
        </w:rPr>
        <w:t xml:space="preserve">узнавать на слух изученные произведения русской и зарубежной классики, образцы народного музыкального творчества, произведения современных композиторов;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определять характерные особенности музыкального языка;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w:t>
      </w:r>
      <w:proofErr w:type="gramStart"/>
      <w:r w:rsidRPr="00E74A2F">
        <w:rPr>
          <w:sz w:val="20"/>
          <w:szCs w:val="20"/>
        </w:rPr>
        <w:t>эмоционально-образно</w:t>
      </w:r>
      <w:proofErr w:type="gramEnd"/>
      <w:r w:rsidRPr="00E74A2F">
        <w:rPr>
          <w:sz w:val="20"/>
          <w:szCs w:val="20"/>
        </w:rPr>
        <w:t xml:space="preserve"> воспринимать и характеризовать музыкальные произведения; </w:t>
      </w:r>
    </w:p>
    <w:p w:rsidR="00C45B0C" w:rsidRPr="00E74A2F" w:rsidRDefault="00C45B0C" w:rsidP="00C45B0C">
      <w:pPr>
        <w:pStyle w:val="dash041e005f0431005f044b005f0447005f043d005f044b005f0439"/>
        <w:ind w:left="-567"/>
        <w:jc w:val="both"/>
        <w:rPr>
          <w:sz w:val="20"/>
          <w:szCs w:val="20"/>
        </w:rPr>
      </w:pPr>
      <w:r w:rsidRPr="00E74A2F">
        <w:rPr>
          <w:sz w:val="20"/>
          <w:szCs w:val="20"/>
        </w:rPr>
        <w:t>- анализировать произведения выдающихся композитор</w:t>
      </w:r>
      <w:r>
        <w:rPr>
          <w:sz w:val="20"/>
          <w:szCs w:val="20"/>
        </w:rPr>
        <w:t xml:space="preserve">ов прошлого и современности; </w:t>
      </w:r>
    </w:p>
    <w:p w:rsidR="00C45B0C" w:rsidRPr="00E74A2F" w:rsidRDefault="00C45B0C" w:rsidP="00C45B0C">
      <w:pPr>
        <w:pStyle w:val="dash041e005f0431005f044b005f0447005f043d005f044b005f0439"/>
        <w:ind w:left="-567"/>
        <w:jc w:val="both"/>
        <w:rPr>
          <w:sz w:val="20"/>
          <w:szCs w:val="20"/>
        </w:rPr>
      </w:pPr>
      <w:r w:rsidRPr="00E74A2F">
        <w:rPr>
          <w:sz w:val="20"/>
          <w:szCs w:val="20"/>
        </w:rPr>
        <w:lastRenderedPageBreak/>
        <w:t>- анализировать единство жизненного содержания и художественной формы в различных музыкальных образах; творчески интерпретировать с</w:t>
      </w:r>
      <w:r>
        <w:rPr>
          <w:sz w:val="20"/>
          <w:szCs w:val="20"/>
        </w:rPr>
        <w:t>одержание музыкальных произведе</w:t>
      </w:r>
      <w:r w:rsidRPr="00E74A2F">
        <w:rPr>
          <w:sz w:val="20"/>
          <w:szCs w:val="20"/>
        </w:rPr>
        <w:t xml:space="preserve">ний;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выявлять особенности интерпретации одной и той же художественной идеи, сюжета в творчестве различных композиторов; </w:t>
      </w:r>
    </w:p>
    <w:p w:rsidR="00C45B0C" w:rsidRPr="00E74A2F" w:rsidRDefault="00C45B0C" w:rsidP="00C45B0C">
      <w:pPr>
        <w:pStyle w:val="dash041e005f0431005f044b005f0447005f043d005f044b005f0439"/>
        <w:ind w:left="-567"/>
        <w:jc w:val="both"/>
        <w:rPr>
          <w:sz w:val="20"/>
          <w:szCs w:val="20"/>
        </w:rPr>
      </w:pPr>
      <w:r w:rsidRPr="00E74A2F">
        <w:rPr>
          <w:sz w:val="20"/>
          <w:szCs w:val="20"/>
        </w:rPr>
        <w:t>- анализировать различные трактовки одного и того же произвед</w:t>
      </w:r>
      <w:r>
        <w:rPr>
          <w:sz w:val="20"/>
          <w:szCs w:val="20"/>
        </w:rPr>
        <w:t>ения, аргументируя ис</w:t>
      </w:r>
      <w:r w:rsidRPr="00E74A2F">
        <w:rPr>
          <w:sz w:val="20"/>
          <w:szCs w:val="20"/>
        </w:rPr>
        <w:t xml:space="preserve">полнительскую интерпретацию замысла композитора;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различать интерпретацию классической музыки в современных обработках;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определять характерные признаки современной популярной музыки;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называть стили рок-музыки и ее отдельных направлений: </w:t>
      </w:r>
      <w:proofErr w:type="gramStart"/>
      <w:r w:rsidRPr="00E74A2F">
        <w:rPr>
          <w:sz w:val="20"/>
          <w:szCs w:val="20"/>
        </w:rPr>
        <w:t>рок-оперы</w:t>
      </w:r>
      <w:proofErr w:type="gramEnd"/>
      <w:r w:rsidRPr="00E74A2F">
        <w:rPr>
          <w:sz w:val="20"/>
          <w:szCs w:val="20"/>
        </w:rPr>
        <w:t xml:space="preserve">, рок-н-ролла и др.;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анализировать творчество исполнителей авторской песни;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выявлять особенности взаимодействия музыки с другими видами искусства;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находить жанровые параллели между музыкой и другими видами искусств;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сравнивать интонации музыкального, живописного и литературного произведений;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понимать взаимодействие музыки, изобразительного искусства и литературы на основе осознания специфики языка каждого из них; </w:t>
      </w:r>
    </w:p>
    <w:p w:rsidR="00C45B0C" w:rsidRPr="00E74A2F" w:rsidRDefault="00C45B0C" w:rsidP="00C45B0C">
      <w:pPr>
        <w:pStyle w:val="dash041e005f0431005f044b005f0447005f043d005f044b005f0439"/>
        <w:ind w:left="-567"/>
        <w:jc w:val="both"/>
        <w:rPr>
          <w:sz w:val="20"/>
          <w:szCs w:val="20"/>
        </w:rPr>
      </w:pPr>
      <w:r w:rsidRPr="00E74A2F">
        <w:rPr>
          <w:sz w:val="20"/>
          <w:szCs w:val="20"/>
        </w:rPr>
        <w:t>- находить ассоциативные связи между художественными образа</w:t>
      </w:r>
      <w:r>
        <w:rPr>
          <w:sz w:val="20"/>
          <w:szCs w:val="20"/>
        </w:rPr>
        <w:t>ми музыки, изобрази</w:t>
      </w:r>
      <w:r w:rsidRPr="00E74A2F">
        <w:rPr>
          <w:sz w:val="20"/>
          <w:szCs w:val="20"/>
        </w:rPr>
        <w:t xml:space="preserve">тельного искусства и литературы;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понимать значимость музыки в творчестве писателей и поэтов; </w:t>
      </w:r>
    </w:p>
    <w:p w:rsidR="00C45B0C" w:rsidRPr="00E74A2F" w:rsidRDefault="00C45B0C" w:rsidP="00C45B0C">
      <w:pPr>
        <w:pStyle w:val="dash041e005f0431005f044b005f0447005f043d005f044b005f0439"/>
        <w:ind w:left="-567"/>
        <w:jc w:val="both"/>
        <w:rPr>
          <w:sz w:val="20"/>
          <w:szCs w:val="20"/>
        </w:rPr>
      </w:pPr>
      <w:proofErr w:type="gramStart"/>
      <w:r w:rsidRPr="00E74A2F">
        <w:rPr>
          <w:sz w:val="20"/>
          <w:szCs w:val="20"/>
        </w:rPr>
        <w:t>- называть и определять на слух мужские (тенор, барито</w:t>
      </w:r>
      <w:r>
        <w:rPr>
          <w:sz w:val="20"/>
          <w:szCs w:val="20"/>
        </w:rPr>
        <w:t>н, бас) и женские (сопрано, мец</w:t>
      </w:r>
      <w:r w:rsidRPr="00E74A2F">
        <w:rPr>
          <w:sz w:val="20"/>
          <w:szCs w:val="20"/>
        </w:rPr>
        <w:t xml:space="preserve">цо-сопрано, контральто) певческие голоса; </w:t>
      </w:r>
      <w:proofErr w:type="gramEnd"/>
    </w:p>
    <w:p w:rsidR="00C45B0C" w:rsidRPr="00E74A2F" w:rsidRDefault="00C45B0C" w:rsidP="00C45B0C">
      <w:pPr>
        <w:pStyle w:val="dash041e005f0431005f044b005f0447005f043d005f044b005f0439"/>
        <w:ind w:left="-567"/>
        <w:jc w:val="both"/>
        <w:rPr>
          <w:sz w:val="20"/>
          <w:szCs w:val="20"/>
        </w:rPr>
      </w:pPr>
      <w:r w:rsidRPr="00E74A2F">
        <w:rPr>
          <w:sz w:val="20"/>
          <w:szCs w:val="20"/>
        </w:rPr>
        <w:t>- определять разновидности хоровых коллективов по с</w:t>
      </w:r>
      <w:r>
        <w:rPr>
          <w:sz w:val="20"/>
          <w:szCs w:val="20"/>
        </w:rPr>
        <w:t>тилю (манере) исполнения: народ</w:t>
      </w:r>
      <w:r w:rsidRPr="00E74A2F">
        <w:rPr>
          <w:sz w:val="20"/>
          <w:szCs w:val="20"/>
        </w:rPr>
        <w:t xml:space="preserve">ные, академические;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владеть навыками </w:t>
      </w:r>
      <w:proofErr w:type="gramStart"/>
      <w:r w:rsidRPr="00E74A2F">
        <w:rPr>
          <w:sz w:val="20"/>
          <w:szCs w:val="20"/>
        </w:rPr>
        <w:t>вокально-хорового</w:t>
      </w:r>
      <w:proofErr w:type="gramEnd"/>
      <w:r w:rsidRPr="00E74A2F">
        <w:rPr>
          <w:sz w:val="20"/>
          <w:szCs w:val="20"/>
        </w:rPr>
        <w:t xml:space="preserve"> </w:t>
      </w:r>
      <w:proofErr w:type="spellStart"/>
      <w:r w:rsidRPr="00E74A2F">
        <w:rPr>
          <w:sz w:val="20"/>
          <w:szCs w:val="20"/>
        </w:rPr>
        <w:t>музицирования</w:t>
      </w:r>
      <w:proofErr w:type="spellEnd"/>
      <w:r w:rsidRPr="00E74A2F">
        <w:rPr>
          <w:sz w:val="20"/>
          <w:szCs w:val="20"/>
        </w:rPr>
        <w:t xml:space="preserve">;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применять навыки вокально-хоровой работы при пении с музыкальным сопровождением и без сопровождения (a </w:t>
      </w:r>
      <w:proofErr w:type="spellStart"/>
      <w:r w:rsidRPr="00E74A2F">
        <w:rPr>
          <w:sz w:val="20"/>
          <w:szCs w:val="20"/>
        </w:rPr>
        <w:t>cappella</w:t>
      </w:r>
      <w:proofErr w:type="spellEnd"/>
      <w:r w:rsidRPr="00E74A2F">
        <w:rPr>
          <w:sz w:val="20"/>
          <w:szCs w:val="20"/>
        </w:rPr>
        <w:t xml:space="preserve">);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творчески интерпретировать содержание музыкального произведения в пении;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участвовать в коллективной исполнительской деятельности, используя различные фор-мы </w:t>
      </w:r>
      <w:proofErr w:type="gramStart"/>
      <w:r w:rsidRPr="00E74A2F">
        <w:rPr>
          <w:sz w:val="20"/>
          <w:szCs w:val="20"/>
        </w:rPr>
        <w:t>индивидуального</w:t>
      </w:r>
      <w:proofErr w:type="gramEnd"/>
      <w:r w:rsidRPr="00E74A2F">
        <w:rPr>
          <w:sz w:val="20"/>
          <w:szCs w:val="20"/>
        </w:rPr>
        <w:t xml:space="preserve"> и группового </w:t>
      </w:r>
      <w:proofErr w:type="spellStart"/>
      <w:r w:rsidRPr="00E74A2F">
        <w:rPr>
          <w:sz w:val="20"/>
          <w:szCs w:val="20"/>
        </w:rPr>
        <w:t>музицирования</w:t>
      </w:r>
      <w:proofErr w:type="spellEnd"/>
      <w:r w:rsidRPr="00E74A2F">
        <w:rPr>
          <w:sz w:val="20"/>
          <w:szCs w:val="20"/>
        </w:rPr>
        <w:t xml:space="preserve">;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размышлять о знакомом музыкальном произведении, высказывать суждения об основной идее, о средствах и формах ее воплощения;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передавать свои музыкальные впечатления в устной или письменной форме; </w:t>
      </w:r>
    </w:p>
    <w:p w:rsidR="00C45B0C" w:rsidRPr="00E74A2F" w:rsidRDefault="00C45B0C" w:rsidP="00C45B0C">
      <w:pPr>
        <w:pStyle w:val="dash041e005f0431005f044b005f0447005f043d005f044b005f0439"/>
        <w:ind w:left="-567"/>
        <w:jc w:val="both"/>
        <w:rPr>
          <w:sz w:val="20"/>
          <w:szCs w:val="20"/>
        </w:rPr>
      </w:pPr>
      <w:r w:rsidRPr="00E74A2F">
        <w:rPr>
          <w:sz w:val="20"/>
          <w:szCs w:val="20"/>
        </w:rPr>
        <w:t>- проявлять творческую инициативу, участвуя в музыкально</w:t>
      </w:r>
      <w:r>
        <w:rPr>
          <w:sz w:val="20"/>
          <w:szCs w:val="20"/>
        </w:rPr>
        <w:t xml:space="preserve"> </w:t>
      </w:r>
      <w:r w:rsidRPr="00E74A2F">
        <w:rPr>
          <w:sz w:val="20"/>
          <w:szCs w:val="20"/>
        </w:rPr>
        <w:t xml:space="preserve">- эстетической деятельности; </w:t>
      </w:r>
    </w:p>
    <w:p w:rsidR="00C45B0C" w:rsidRPr="00E74A2F" w:rsidRDefault="00C45B0C" w:rsidP="00C45B0C">
      <w:pPr>
        <w:pStyle w:val="dash041e005f0431005f044b005f0447005f043d005f044b005f0439"/>
        <w:ind w:left="-567"/>
        <w:jc w:val="both"/>
        <w:rPr>
          <w:sz w:val="20"/>
          <w:szCs w:val="20"/>
        </w:rPr>
      </w:pPr>
      <w:r w:rsidRPr="00E74A2F">
        <w:rPr>
          <w:sz w:val="20"/>
          <w:szCs w:val="20"/>
        </w:rPr>
        <w:t>- понимать специфику музыки как вида искусства и ее</w:t>
      </w:r>
      <w:r>
        <w:rPr>
          <w:sz w:val="20"/>
          <w:szCs w:val="20"/>
        </w:rPr>
        <w:t xml:space="preserve"> значение в жизни человека и об</w:t>
      </w:r>
      <w:r w:rsidRPr="00E74A2F">
        <w:rPr>
          <w:sz w:val="20"/>
          <w:szCs w:val="20"/>
        </w:rPr>
        <w:t xml:space="preserve">щества;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эмоционально проживать исторические события и </w:t>
      </w:r>
      <w:r>
        <w:rPr>
          <w:sz w:val="20"/>
          <w:szCs w:val="20"/>
        </w:rPr>
        <w:t>судьбы защитников Отечества, во</w:t>
      </w:r>
      <w:r w:rsidRPr="00E74A2F">
        <w:rPr>
          <w:sz w:val="20"/>
          <w:szCs w:val="20"/>
        </w:rPr>
        <w:t xml:space="preserve">площаемые в музыкальных произведениях; </w:t>
      </w:r>
    </w:p>
    <w:p w:rsidR="00C45B0C" w:rsidRPr="00E74A2F" w:rsidRDefault="00C45B0C" w:rsidP="00C45B0C">
      <w:pPr>
        <w:pStyle w:val="dash041e005f0431005f044b005f0447005f043d005f044b005f0439"/>
        <w:ind w:left="-567"/>
        <w:jc w:val="both"/>
        <w:rPr>
          <w:sz w:val="20"/>
          <w:szCs w:val="20"/>
        </w:rPr>
      </w:pPr>
      <w:r w:rsidRPr="00E74A2F">
        <w:rPr>
          <w:sz w:val="20"/>
          <w:szCs w:val="20"/>
        </w:rPr>
        <w:t>- приводить примеры выдающихся (в том числе современных</w:t>
      </w:r>
      <w:r>
        <w:rPr>
          <w:sz w:val="20"/>
          <w:szCs w:val="20"/>
        </w:rPr>
        <w:t>) отечественных и зарубеж</w:t>
      </w:r>
      <w:r w:rsidRPr="00E74A2F">
        <w:rPr>
          <w:sz w:val="20"/>
          <w:szCs w:val="20"/>
        </w:rPr>
        <w:t xml:space="preserve">ных музыкальных исполнителей и исполнительских коллективов;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применять современные информационно-коммуникационные технологии для записи и воспроизведения музыки; </w:t>
      </w:r>
    </w:p>
    <w:p w:rsidR="00C45B0C" w:rsidRPr="00E74A2F" w:rsidRDefault="00C45B0C" w:rsidP="00C45B0C">
      <w:pPr>
        <w:pStyle w:val="dash041e005f0431005f044b005f0447005f043d005f044b005f0439"/>
        <w:ind w:left="-567"/>
        <w:jc w:val="both"/>
        <w:rPr>
          <w:sz w:val="20"/>
          <w:szCs w:val="20"/>
        </w:rPr>
      </w:pPr>
      <w:r w:rsidRPr="00E74A2F">
        <w:rPr>
          <w:sz w:val="20"/>
          <w:szCs w:val="20"/>
        </w:rPr>
        <w:t>- обосновывать собственные предпочтения, касающиеся музыкальных п</w:t>
      </w:r>
      <w:r>
        <w:rPr>
          <w:sz w:val="20"/>
          <w:szCs w:val="20"/>
        </w:rPr>
        <w:t>роизведений раз</w:t>
      </w:r>
      <w:r w:rsidRPr="00E74A2F">
        <w:rPr>
          <w:sz w:val="20"/>
          <w:szCs w:val="20"/>
        </w:rPr>
        <w:t xml:space="preserve">личных стилей и жанров; </w:t>
      </w:r>
    </w:p>
    <w:p w:rsidR="00C45B0C" w:rsidRDefault="00C45B0C" w:rsidP="00C45B0C">
      <w:pPr>
        <w:pStyle w:val="dash041e005f0431005f044b005f0447005f043d005f044b005f0439"/>
        <w:ind w:left="-567"/>
        <w:jc w:val="both"/>
        <w:rPr>
          <w:sz w:val="20"/>
          <w:szCs w:val="20"/>
        </w:rPr>
      </w:pPr>
      <w:r w:rsidRPr="00E74A2F">
        <w:rPr>
          <w:sz w:val="20"/>
          <w:szCs w:val="20"/>
        </w:rPr>
        <w:t>- использовать знания о музыке и музыкантах, полученные на занятиях, при составлении домашней фонотеки, видеотеки; использовать приобре</w:t>
      </w:r>
      <w:r>
        <w:rPr>
          <w:sz w:val="20"/>
          <w:szCs w:val="20"/>
        </w:rPr>
        <w:t>тенные знания и умения в практи</w:t>
      </w:r>
      <w:r w:rsidRPr="00E74A2F">
        <w:rPr>
          <w:sz w:val="20"/>
          <w:szCs w:val="20"/>
        </w:rPr>
        <w:t>ческой деятельности и повседневной жизни (в том числе в творческой и сценической).</w:t>
      </w:r>
    </w:p>
    <w:p w:rsidR="006C7095" w:rsidRDefault="006C7095" w:rsidP="00C45B0C">
      <w:pPr>
        <w:spacing w:after="200" w:line="276" w:lineRule="auto"/>
        <w:ind w:left="-567"/>
        <w:jc w:val="both"/>
        <w:rPr>
          <w:rFonts w:ascii="Times New Roman" w:eastAsia="Times New Roman" w:hAnsi="Times New Roman"/>
        </w:rPr>
      </w:pPr>
    </w:p>
    <w:p w:rsidR="005E7C4F" w:rsidRPr="00D74113" w:rsidRDefault="005E7C4F" w:rsidP="005E7C4F">
      <w:pPr>
        <w:pStyle w:val="dash041e005f0431005f044b005f0447005f043d005f044b005f0439"/>
        <w:jc w:val="center"/>
        <w:rPr>
          <w:b/>
          <w:sz w:val="20"/>
          <w:szCs w:val="20"/>
        </w:rPr>
      </w:pPr>
      <w:r w:rsidRPr="00CF433B">
        <w:rPr>
          <w:b/>
          <w:sz w:val="20"/>
          <w:szCs w:val="20"/>
        </w:rPr>
        <w:t>СОДЕРЖАНИЕ И</w:t>
      </w:r>
      <w:r>
        <w:rPr>
          <w:b/>
          <w:sz w:val="20"/>
          <w:szCs w:val="20"/>
        </w:rPr>
        <w:t>ЗУЧАЕМОГО КУРСА</w:t>
      </w:r>
    </w:p>
    <w:p w:rsidR="005E7C4F" w:rsidRPr="00CF433B" w:rsidRDefault="005E7C4F" w:rsidP="005E7C4F">
      <w:pPr>
        <w:pStyle w:val="dash041e005f0431005f044b005f0447005f043d005f044b005f0439"/>
        <w:ind w:left="-567"/>
        <w:jc w:val="both"/>
        <w:rPr>
          <w:sz w:val="20"/>
          <w:szCs w:val="20"/>
        </w:rPr>
      </w:pPr>
      <w:r w:rsidRPr="00CF433B">
        <w:rPr>
          <w:b/>
          <w:bCs/>
          <w:sz w:val="20"/>
          <w:szCs w:val="20"/>
        </w:rPr>
        <w:t xml:space="preserve">5 класс </w:t>
      </w:r>
    </w:p>
    <w:p w:rsidR="005E7C4F" w:rsidRPr="00CF433B" w:rsidRDefault="005E7C4F" w:rsidP="005E7C4F">
      <w:pPr>
        <w:pStyle w:val="dash041e005f0431005f044b005f0447005f043d005f044b005f0439"/>
        <w:ind w:left="-567"/>
        <w:jc w:val="both"/>
        <w:rPr>
          <w:sz w:val="20"/>
          <w:szCs w:val="20"/>
          <w:u w:val="single"/>
        </w:rPr>
      </w:pPr>
      <w:r w:rsidRPr="00CF433B">
        <w:rPr>
          <w:sz w:val="20"/>
          <w:szCs w:val="20"/>
          <w:u w:val="single"/>
        </w:rPr>
        <w:t xml:space="preserve">Раздел 1. «Музыка и литература» - 17 ч. </w:t>
      </w:r>
    </w:p>
    <w:p w:rsidR="005E7C4F" w:rsidRPr="00CF433B" w:rsidRDefault="005E7C4F" w:rsidP="005E7C4F">
      <w:pPr>
        <w:pStyle w:val="dash041e005f0431005f044b005f0447005f043d005f044b005f0439"/>
        <w:ind w:left="-567"/>
        <w:jc w:val="both"/>
        <w:rPr>
          <w:sz w:val="20"/>
          <w:szCs w:val="20"/>
        </w:rPr>
      </w:pPr>
      <w:r w:rsidRPr="00CF433B">
        <w:rPr>
          <w:sz w:val="20"/>
          <w:szCs w:val="20"/>
        </w:rPr>
        <w:t>Что роднит музыку с литературой. Сюжеты, тем</w:t>
      </w:r>
      <w:r>
        <w:rPr>
          <w:sz w:val="20"/>
          <w:szCs w:val="20"/>
        </w:rPr>
        <w:t>ы, образы искусства. Интонацион</w:t>
      </w:r>
      <w:r w:rsidRPr="00CF433B">
        <w:rPr>
          <w:sz w:val="20"/>
          <w:szCs w:val="20"/>
        </w:rPr>
        <w:t>ные особенности языка народной, профессиональной,</w:t>
      </w:r>
      <w:r>
        <w:rPr>
          <w:sz w:val="20"/>
          <w:szCs w:val="20"/>
        </w:rPr>
        <w:t xml:space="preserve"> религиозной музыки (музыка русская</w:t>
      </w:r>
      <w:r w:rsidRPr="00CF433B">
        <w:rPr>
          <w:sz w:val="20"/>
          <w:szCs w:val="20"/>
        </w:rPr>
        <w:t xml:space="preserve"> и зарубежная, старинная и современная). Специ</w:t>
      </w:r>
      <w:r>
        <w:rPr>
          <w:sz w:val="20"/>
          <w:szCs w:val="20"/>
        </w:rPr>
        <w:t>фика средств художественной выра</w:t>
      </w:r>
      <w:r w:rsidRPr="00CF433B">
        <w:rPr>
          <w:sz w:val="20"/>
          <w:szCs w:val="20"/>
        </w:rPr>
        <w:t xml:space="preserve">зительности каждого из искусств. Вокальная музыка. </w:t>
      </w:r>
      <w:r>
        <w:rPr>
          <w:sz w:val="20"/>
          <w:szCs w:val="20"/>
        </w:rPr>
        <w:t>Фольклор в музыке русских компо</w:t>
      </w:r>
      <w:r w:rsidRPr="00CF433B">
        <w:rPr>
          <w:sz w:val="20"/>
          <w:szCs w:val="20"/>
        </w:rPr>
        <w:t>зиторов. Жанры инструментальной и вокальной музыки. Вт</w:t>
      </w:r>
      <w:r>
        <w:rPr>
          <w:sz w:val="20"/>
          <w:szCs w:val="20"/>
        </w:rPr>
        <w:t xml:space="preserve">орая жизнь песни. Писатели и </w:t>
      </w:r>
      <w:r w:rsidRPr="00CF433B">
        <w:rPr>
          <w:sz w:val="20"/>
          <w:szCs w:val="20"/>
        </w:rPr>
        <w:t xml:space="preserve">поэты о музыке и музыкантах. Путешествие в музыкальный театр: опера, балет, мюзикл. Музыка в театре, кино, на телевидении. </w:t>
      </w:r>
    </w:p>
    <w:p w:rsidR="005E7C4F" w:rsidRPr="00CF433B" w:rsidRDefault="005E7C4F" w:rsidP="005E7C4F">
      <w:pPr>
        <w:pStyle w:val="dash041e005f0431005f044b005f0447005f043d005f044b005f0439"/>
        <w:ind w:left="-567"/>
        <w:jc w:val="both"/>
        <w:rPr>
          <w:sz w:val="20"/>
          <w:szCs w:val="20"/>
        </w:rPr>
      </w:pPr>
      <w:r w:rsidRPr="00CF433B">
        <w:rPr>
          <w:sz w:val="20"/>
          <w:szCs w:val="20"/>
        </w:rPr>
        <w:t xml:space="preserve">Использование различных форм </w:t>
      </w:r>
      <w:proofErr w:type="spellStart"/>
      <w:r w:rsidRPr="00CF433B">
        <w:rPr>
          <w:sz w:val="20"/>
          <w:szCs w:val="20"/>
        </w:rPr>
        <w:t>музицирования</w:t>
      </w:r>
      <w:proofErr w:type="spellEnd"/>
      <w:r w:rsidRPr="00CF433B">
        <w:rPr>
          <w:sz w:val="20"/>
          <w:szCs w:val="20"/>
        </w:rPr>
        <w:t xml:space="preserve"> и т</w:t>
      </w:r>
      <w:r>
        <w:rPr>
          <w:sz w:val="20"/>
          <w:szCs w:val="20"/>
        </w:rPr>
        <w:t>ворческих заданий в освоении со</w:t>
      </w:r>
      <w:r w:rsidRPr="00CF433B">
        <w:rPr>
          <w:sz w:val="20"/>
          <w:szCs w:val="20"/>
        </w:rPr>
        <w:t xml:space="preserve">держания музыкальных образов. </w:t>
      </w:r>
    </w:p>
    <w:p w:rsidR="005E7C4F" w:rsidRPr="00CF433B" w:rsidRDefault="005E7C4F" w:rsidP="005E7C4F">
      <w:pPr>
        <w:pStyle w:val="dash041e005f0431005f044b005f0447005f043d005f044b005f0439"/>
        <w:ind w:left="-567"/>
        <w:jc w:val="both"/>
        <w:rPr>
          <w:sz w:val="20"/>
          <w:szCs w:val="20"/>
          <w:u w:val="single"/>
        </w:rPr>
      </w:pPr>
      <w:r w:rsidRPr="00CF433B">
        <w:rPr>
          <w:sz w:val="20"/>
          <w:szCs w:val="20"/>
          <w:u w:val="single"/>
        </w:rPr>
        <w:t xml:space="preserve">Раздел 2. «Музыка и изобразительное искусство» 18 ч. </w:t>
      </w:r>
    </w:p>
    <w:p w:rsidR="005E7C4F" w:rsidRPr="00CF433B" w:rsidRDefault="005E7C4F" w:rsidP="005E7C4F">
      <w:pPr>
        <w:pStyle w:val="dash041e005f0431005f044b005f0447005f043d005f044b005f0439"/>
        <w:ind w:left="-567"/>
        <w:jc w:val="both"/>
        <w:rPr>
          <w:sz w:val="20"/>
          <w:szCs w:val="20"/>
        </w:rPr>
      </w:pPr>
      <w:r w:rsidRPr="00CF433B">
        <w:rPr>
          <w:sz w:val="20"/>
          <w:szCs w:val="20"/>
        </w:rPr>
        <w:t>Взаимодействие музыки с изобразительным искусством</w:t>
      </w:r>
      <w:proofErr w:type="gramStart"/>
      <w:r w:rsidRPr="00CF433B">
        <w:rPr>
          <w:sz w:val="20"/>
          <w:szCs w:val="20"/>
        </w:rPr>
        <w:t xml:space="preserve"> </w:t>
      </w:r>
      <w:r>
        <w:rPr>
          <w:sz w:val="20"/>
          <w:szCs w:val="20"/>
        </w:rPr>
        <w:t>,</w:t>
      </w:r>
      <w:proofErr w:type="gramEnd"/>
      <w:r>
        <w:rPr>
          <w:sz w:val="20"/>
          <w:szCs w:val="20"/>
        </w:rPr>
        <w:t xml:space="preserve"> и</w:t>
      </w:r>
      <w:r w:rsidRPr="00CF433B">
        <w:rPr>
          <w:sz w:val="20"/>
          <w:szCs w:val="20"/>
        </w:rPr>
        <w:t>сторические события, картины природы, разнообразные характеры, портрет</w:t>
      </w:r>
      <w:r>
        <w:rPr>
          <w:sz w:val="20"/>
          <w:szCs w:val="20"/>
        </w:rPr>
        <w:t>ы людей в различных видах искус</w:t>
      </w:r>
      <w:r w:rsidRPr="00CF433B">
        <w:rPr>
          <w:sz w:val="20"/>
          <w:szCs w:val="20"/>
        </w:rPr>
        <w:t>ства. Об раз музыки разных эпох в изобразительном иск</w:t>
      </w:r>
      <w:r>
        <w:rPr>
          <w:sz w:val="20"/>
          <w:szCs w:val="20"/>
        </w:rPr>
        <w:t xml:space="preserve">усстве. </w:t>
      </w:r>
      <w:proofErr w:type="gramStart"/>
      <w:r>
        <w:rPr>
          <w:sz w:val="20"/>
          <w:szCs w:val="20"/>
        </w:rPr>
        <w:t>Небесное</w:t>
      </w:r>
      <w:proofErr w:type="gramEnd"/>
      <w:r>
        <w:rPr>
          <w:sz w:val="20"/>
          <w:szCs w:val="20"/>
        </w:rPr>
        <w:t xml:space="preserve"> и земное в зву</w:t>
      </w:r>
      <w:r w:rsidRPr="00CF433B">
        <w:rPr>
          <w:sz w:val="20"/>
          <w:szCs w:val="20"/>
        </w:rPr>
        <w:t>ках и красках. Исторические события в музыке: через</w:t>
      </w:r>
      <w:r>
        <w:rPr>
          <w:sz w:val="20"/>
          <w:szCs w:val="20"/>
        </w:rPr>
        <w:t xml:space="preserve"> прошлое к настоящему. Музыкаль</w:t>
      </w:r>
      <w:r w:rsidRPr="00CF433B">
        <w:rPr>
          <w:sz w:val="20"/>
          <w:szCs w:val="20"/>
        </w:rPr>
        <w:t>на</w:t>
      </w:r>
      <w:r>
        <w:rPr>
          <w:sz w:val="20"/>
          <w:szCs w:val="20"/>
        </w:rPr>
        <w:t>я живопись и живописная музыка.</w:t>
      </w:r>
      <w:r>
        <w:rPr>
          <w:sz w:val="20"/>
          <w:szCs w:val="20"/>
          <w:lang w:val="en-US"/>
        </w:rPr>
        <w:t> </w:t>
      </w:r>
      <w:proofErr w:type="spellStart"/>
      <w:r w:rsidRPr="00CF433B">
        <w:rPr>
          <w:sz w:val="20"/>
          <w:szCs w:val="20"/>
        </w:rPr>
        <w:t>Колокольность</w:t>
      </w:r>
      <w:proofErr w:type="spellEnd"/>
      <w:r w:rsidRPr="00CF433B">
        <w:rPr>
          <w:sz w:val="20"/>
          <w:szCs w:val="20"/>
        </w:rPr>
        <w:t xml:space="preserve"> в</w:t>
      </w:r>
      <w:r>
        <w:rPr>
          <w:sz w:val="20"/>
          <w:szCs w:val="20"/>
        </w:rPr>
        <w:t xml:space="preserve"> музыке и изобразительном искус</w:t>
      </w:r>
      <w:r w:rsidRPr="00CF433B">
        <w:rPr>
          <w:sz w:val="20"/>
          <w:szCs w:val="20"/>
        </w:rPr>
        <w:t>стве. Портрет в музыке и изобразительном искусстве.</w:t>
      </w:r>
      <w:r>
        <w:rPr>
          <w:sz w:val="20"/>
          <w:szCs w:val="20"/>
        </w:rPr>
        <w:t xml:space="preserve"> Роль дирижера в прочтении музы</w:t>
      </w:r>
      <w:r w:rsidRPr="00CF433B">
        <w:rPr>
          <w:sz w:val="20"/>
          <w:szCs w:val="20"/>
        </w:rPr>
        <w:t>кального сочинения Образы борьбы и победы в искусст</w:t>
      </w:r>
      <w:r>
        <w:rPr>
          <w:sz w:val="20"/>
          <w:szCs w:val="20"/>
        </w:rPr>
        <w:t>ве. Архитектура — застывшая муз</w:t>
      </w:r>
      <w:r w:rsidRPr="00CF433B">
        <w:rPr>
          <w:sz w:val="20"/>
          <w:szCs w:val="20"/>
        </w:rPr>
        <w:t>ыка. Полифония в музыке и живописи. Творческая мастерская композитора, художника. Импрессионизм в музыке и живописи. Тема защиты От</w:t>
      </w:r>
      <w:r>
        <w:rPr>
          <w:sz w:val="20"/>
          <w:szCs w:val="20"/>
        </w:rPr>
        <w:t>ечества в музыке и изобразитель</w:t>
      </w:r>
      <w:r w:rsidRPr="00CF433B">
        <w:rPr>
          <w:sz w:val="20"/>
          <w:szCs w:val="20"/>
        </w:rPr>
        <w:t xml:space="preserve">ном искусстве. </w:t>
      </w:r>
    </w:p>
    <w:p w:rsidR="005E7C4F" w:rsidRDefault="005E7C4F" w:rsidP="005E7C4F">
      <w:pPr>
        <w:pStyle w:val="dash041e005f0431005f044b005f0447005f043d005f044b005f0439"/>
        <w:ind w:left="-567"/>
        <w:jc w:val="both"/>
        <w:rPr>
          <w:sz w:val="20"/>
          <w:szCs w:val="20"/>
        </w:rPr>
      </w:pPr>
      <w:r w:rsidRPr="00CF433B">
        <w:rPr>
          <w:sz w:val="20"/>
          <w:szCs w:val="20"/>
        </w:rPr>
        <w:lastRenderedPageBreak/>
        <w:t xml:space="preserve">Использование различных форм </w:t>
      </w:r>
      <w:proofErr w:type="spellStart"/>
      <w:r w:rsidRPr="00CF433B">
        <w:rPr>
          <w:sz w:val="20"/>
          <w:szCs w:val="20"/>
        </w:rPr>
        <w:t>музицирования</w:t>
      </w:r>
      <w:proofErr w:type="spellEnd"/>
      <w:r w:rsidRPr="00CF433B">
        <w:rPr>
          <w:sz w:val="20"/>
          <w:szCs w:val="20"/>
        </w:rPr>
        <w:t xml:space="preserve"> и творческих заданий в освоении содержания музыкальных произведений.</w:t>
      </w:r>
    </w:p>
    <w:p w:rsidR="00DD27D6" w:rsidRDefault="00F031F8" w:rsidP="00C45B0C">
      <w:pPr>
        <w:spacing w:line="360" w:lineRule="auto"/>
        <w:ind w:left="-567"/>
        <w:jc w:val="both"/>
        <w:rPr>
          <w:rFonts w:ascii="Times New Roman" w:hAnsi="Times New Roman"/>
          <w:sz w:val="24"/>
          <w:szCs w:val="24"/>
        </w:rPr>
      </w:pPr>
      <w:r w:rsidRPr="00347D06">
        <w:rPr>
          <w:rFonts w:ascii="Times New Roman" w:eastAsia="Times New Roman" w:hAnsi="Times New Roman"/>
          <w:b/>
          <w:i/>
          <w:sz w:val="20"/>
          <w:szCs w:val="20"/>
        </w:rPr>
        <w:t>Формы проведения промежуточной аттестации:</w:t>
      </w:r>
      <w:r w:rsidRPr="00347D06">
        <w:rPr>
          <w:rFonts w:ascii="Times New Roman" w:eastAsia="Times New Roman" w:hAnsi="Times New Roman"/>
          <w:sz w:val="20"/>
          <w:szCs w:val="20"/>
        </w:rPr>
        <w:t xml:space="preserve"> годовая оценка.</w:t>
      </w:r>
    </w:p>
    <w:p w:rsidR="005E7C4F" w:rsidRPr="005E7C4F" w:rsidRDefault="005E7C4F" w:rsidP="005E7C4F">
      <w:pPr>
        <w:suppressAutoHyphens w:val="0"/>
        <w:spacing w:after="0" w:line="240" w:lineRule="auto"/>
        <w:jc w:val="center"/>
        <w:rPr>
          <w:rFonts w:ascii="Times New Roman" w:eastAsia="Times New Roman" w:hAnsi="Times New Roman"/>
          <w:b/>
          <w:sz w:val="28"/>
          <w:szCs w:val="28"/>
          <w:lang w:eastAsia="ru-RU"/>
        </w:rPr>
      </w:pPr>
      <w:r w:rsidRPr="005E7C4F">
        <w:rPr>
          <w:rFonts w:ascii="Times New Roman" w:eastAsia="Times New Roman" w:hAnsi="Times New Roman"/>
          <w:b/>
          <w:sz w:val="28"/>
          <w:szCs w:val="28"/>
          <w:lang w:eastAsia="ru-RU"/>
        </w:rPr>
        <w:t>Тематическое планирование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2"/>
        <w:gridCol w:w="113"/>
        <w:gridCol w:w="3246"/>
      </w:tblGrid>
      <w:tr w:rsidR="005E7C4F" w:rsidRPr="005E7C4F" w:rsidTr="009055B7">
        <w:tc>
          <w:tcPr>
            <w:tcW w:w="6116" w:type="dxa"/>
            <w:shd w:val="clear" w:color="auto" w:fill="auto"/>
          </w:tcPr>
          <w:p w:rsidR="005E7C4F" w:rsidRPr="005E7C4F" w:rsidRDefault="005E7C4F"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r w:rsidRPr="005E7C4F">
              <w:rPr>
                <w:rFonts w:ascii="Times New Roman" w:eastAsia="Courier New" w:hAnsi="Times New Roman"/>
                <w:b/>
                <w:sz w:val="20"/>
                <w:szCs w:val="20"/>
                <w:lang w:eastAsia="ru-RU"/>
              </w:rPr>
              <w:t>Раздел программы/ основное содержание по темам</w:t>
            </w:r>
          </w:p>
        </w:tc>
        <w:tc>
          <w:tcPr>
            <w:tcW w:w="3455" w:type="dxa"/>
            <w:gridSpan w:val="2"/>
            <w:shd w:val="clear" w:color="auto" w:fill="auto"/>
          </w:tcPr>
          <w:p w:rsidR="005E7C4F" w:rsidRPr="005E7C4F" w:rsidRDefault="005E7C4F"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b/>
                <w:sz w:val="20"/>
                <w:szCs w:val="20"/>
                <w:lang w:eastAsia="ru-RU"/>
              </w:rPr>
            </w:pPr>
            <w:r w:rsidRPr="005E7C4F">
              <w:rPr>
                <w:rFonts w:ascii="Times New Roman" w:eastAsia="Courier New" w:hAnsi="Times New Roman"/>
                <w:b/>
                <w:sz w:val="20"/>
                <w:szCs w:val="20"/>
                <w:lang w:eastAsia="ru-RU"/>
              </w:rPr>
              <w:t xml:space="preserve">Характеристика видов деятельности учащихся </w:t>
            </w:r>
          </w:p>
        </w:tc>
      </w:tr>
      <w:tr w:rsidR="005E7C4F" w:rsidRPr="005E7C4F" w:rsidTr="009055B7">
        <w:tc>
          <w:tcPr>
            <w:tcW w:w="9571" w:type="dxa"/>
            <w:gridSpan w:val="3"/>
            <w:shd w:val="clear" w:color="auto" w:fill="auto"/>
          </w:tcPr>
          <w:p w:rsidR="005E7C4F" w:rsidRPr="005E7C4F" w:rsidRDefault="005E7C4F"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b/>
                <w:sz w:val="20"/>
                <w:szCs w:val="20"/>
                <w:lang w:eastAsia="ru-RU"/>
              </w:rPr>
            </w:pPr>
            <w:r w:rsidRPr="005E7C4F">
              <w:rPr>
                <w:rFonts w:ascii="Times New Roman" w:eastAsia="Courier New" w:hAnsi="Times New Roman"/>
                <w:b/>
                <w:sz w:val="20"/>
                <w:szCs w:val="20"/>
                <w:lang w:eastAsia="ru-RU"/>
              </w:rPr>
              <w:t xml:space="preserve">                                                                      5 класс (35 часов) </w:t>
            </w:r>
          </w:p>
        </w:tc>
      </w:tr>
      <w:tr w:rsidR="005E7C4F" w:rsidRPr="005E7C4F" w:rsidTr="009055B7">
        <w:trPr>
          <w:trHeight w:val="263"/>
        </w:trPr>
        <w:tc>
          <w:tcPr>
            <w:tcW w:w="9571" w:type="dxa"/>
            <w:gridSpan w:val="3"/>
            <w:tcBorders>
              <w:top w:val="nil"/>
              <w:bottom w:val="single" w:sz="4" w:space="0" w:color="auto"/>
            </w:tcBorders>
            <w:shd w:val="clear" w:color="auto" w:fill="auto"/>
          </w:tcPr>
          <w:p w:rsidR="005E7C4F" w:rsidRPr="005E7C4F" w:rsidRDefault="005E7C4F"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b/>
                <w:sz w:val="20"/>
                <w:szCs w:val="20"/>
                <w:lang w:eastAsia="ru-RU"/>
              </w:rPr>
            </w:pPr>
            <w:r w:rsidRPr="005E7C4F">
              <w:rPr>
                <w:rFonts w:ascii="Times New Roman" w:eastAsia="Courier New" w:hAnsi="Times New Roman"/>
                <w:b/>
                <w:sz w:val="20"/>
                <w:szCs w:val="20"/>
                <w:lang w:eastAsia="ru-RU"/>
              </w:rPr>
              <w:t xml:space="preserve">                                                    Музыка и литература (17 часов)</w:t>
            </w:r>
          </w:p>
        </w:tc>
      </w:tr>
      <w:tr w:rsidR="009055B7" w:rsidRPr="005E7C4F" w:rsidTr="003B1AD7">
        <w:trPr>
          <w:trHeight w:val="5943"/>
        </w:trPr>
        <w:tc>
          <w:tcPr>
            <w:tcW w:w="6230" w:type="dxa"/>
            <w:gridSpan w:val="2"/>
            <w:tcBorders>
              <w:top w:val="single" w:sz="4" w:space="0" w:color="auto"/>
              <w:bottom w:val="single" w:sz="4" w:space="0" w:color="auto"/>
            </w:tcBorders>
            <w:shd w:val="clear" w:color="auto" w:fill="auto"/>
          </w:tcPr>
          <w:tbl>
            <w:tblPr>
              <w:tblW w:w="5998" w:type="dxa"/>
              <w:tblBorders>
                <w:top w:val="nil"/>
                <w:left w:val="nil"/>
                <w:bottom w:val="nil"/>
                <w:right w:val="nil"/>
              </w:tblBorders>
              <w:tblLook w:val="0000" w:firstRow="0" w:lastRow="0" w:firstColumn="0" w:lastColumn="0" w:noHBand="0" w:noVBand="0"/>
            </w:tblPr>
            <w:tblGrid>
              <w:gridCol w:w="5998"/>
            </w:tblGrid>
            <w:tr w:rsidR="009055B7" w:rsidRPr="005E7C4F" w:rsidTr="005E7C4F">
              <w:trPr>
                <w:trHeight w:val="2321"/>
              </w:trPr>
              <w:tc>
                <w:tcPr>
                  <w:tcW w:w="0" w:type="auto"/>
                </w:tcPr>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b/>
                      <w:bCs/>
                      <w:color w:val="000000"/>
                      <w:sz w:val="23"/>
                      <w:szCs w:val="23"/>
                      <w:lang w:eastAsia="ru-RU"/>
                    </w:rPr>
                    <w:t xml:space="preserve">Что роднит музыку с литературой. </w:t>
                  </w:r>
                  <w:r w:rsidRPr="005E7C4F">
                    <w:rPr>
                      <w:rFonts w:ascii="Times New Roman" w:eastAsia="Times New Roman" w:hAnsi="Times New Roman"/>
                      <w:color w:val="000000"/>
                      <w:sz w:val="23"/>
                      <w:szCs w:val="23"/>
                      <w:lang w:eastAsia="ru-RU"/>
                    </w:rPr>
                    <w:t xml:space="preserve">Вокальная музыка. Россия, Россия, нет слова красивей... Песня русская в березах, песня русская в хлебах... Звучащие картины. Здесь мало услышать, здесь вслушаться нужно... </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b/>
                      <w:bCs/>
                      <w:color w:val="000000"/>
                      <w:sz w:val="23"/>
                      <w:szCs w:val="23"/>
                      <w:lang w:eastAsia="ru-RU"/>
                    </w:rPr>
                    <w:t xml:space="preserve">Фольклор в музыке русских композиторов. </w:t>
                  </w:r>
                  <w:r w:rsidRPr="005E7C4F">
                    <w:rPr>
                      <w:rFonts w:ascii="Times New Roman" w:eastAsia="Times New Roman" w:hAnsi="Times New Roman"/>
                      <w:color w:val="000000"/>
                      <w:sz w:val="23"/>
                      <w:szCs w:val="23"/>
                      <w:lang w:eastAsia="ru-RU"/>
                    </w:rPr>
                    <w:t xml:space="preserve">Стучит, гремит Кикимора... Что за прелесть эти сказки... </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b/>
                      <w:bCs/>
                      <w:color w:val="000000"/>
                      <w:sz w:val="23"/>
                      <w:szCs w:val="23"/>
                      <w:lang w:eastAsia="ru-RU"/>
                    </w:rPr>
                    <w:t xml:space="preserve">Жанры инструментальной и вокальной музыки. </w:t>
                  </w:r>
                  <w:r w:rsidRPr="005E7C4F">
                    <w:rPr>
                      <w:rFonts w:ascii="Times New Roman" w:eastAsia="Times New Roman" w:hAnsi="Times New Roman"/>
                      <w:color w:val="000000"/>
                      <w:sz w:val="23"/>
                      <w:szCs w:val="23"/>
                      <w:lang w:eastAsia="ru-RU"/>
                    </w:rPr>
                    <w:t xml:space="preserve">Мелодией одной звучат печаль и радость... Песнь моя летит с мольбою... </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b/>
                      <w:bCs/>
                      <w:color w:val="000000"/>
                      <w:sz w:val="23"/>
                      <w:szCs w:val="23"/>
                      <w:lang w:eastAsia="ru-RU"/>
                    </w:rPr>
                    <w:t xml:space="preserve">Вторая жизнь песни. </w:t>
                  </w:r>
                  <w:r w:rsidRPr="005E7C4F">
                    <w:rPr>
                      <w:rFonts w:ascii="Times New Roman" w:eastAsia="Times New Roman" w:hAnsi="Times New Roman"/>
                      <w:color w:val="000000"/>
                      <w:sz w:val="23"/>
                      <w:szCs w:val="23"/>
                      <w:lang w:eastAsia="ru-RU"/>
                    </w:rPr>
                    <w:t xml:space="preserve">Живительный родник творчества. </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i/>
                      <w:iCs/>
                      <w:color w:val="000000"/>
                      <w:sz w:val="23"/>
                      <w:szCs w:val="23"/>
                      <w:lang w:eastAsia="ru-RU"/>
                    </w:rPr>
                    <w:t xml:space="preserve">Раскрываются следующие содержательные линии: </w:t>
                  </w:r>
                  <w:r w:rsidRPr="005E7C4F">
                    <w:rPr>
                      <w:rFonts w:ascii="Times New Roman" w:eastAsia="Times New Roman" w:hAnsi="Times New Roman"/>
                      <w:color w:val="000000"/>
                      <w:sz w:val="23"/>
                      <w:szCs w:val="23"/>
                      <w:lang w:eastAsia="ru-RU"/>
                    </w:rPr>
                    <w:t xml:space="preserve">Сюжеты, темы, образы искусства. Интонационные особенности языка народной, профессиональной, религиозной музыки (музыка русская и зарубежная, старинная и современная). Специфика средств художественной выразительности каждого из искусств. </w:t>
                  </w:r>
                </w:p>
                <w:p w:rsidR="009055B7" w:rsidRPr="003B1AD7"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u w:val="single"/>
                      <w:lang w:eastAsia="ru-RU"/>
                    </w:rPr>
                  </w:pPr>
                  <w:r w:rsidRPr="003B1AD7">
                    <w:rPr>
                      <w:rFonts w:ascii="Times New Roman" w:eastAsia="Times New Roman" w:hAnsi="Times New Roman"/>
                      <w:color w:val="000000"/>
                      <w:sz w:val="23"/>
                      <w:szCs w:val="23"/>
                      <w:u w:val="single"/>
                      <w:lang w:eastAsia="ru-RU"/>
                    </w:rPr>
                    <w:t>Обобщение материалов 1 четверти.</w:t>
                  </w:r>
                </w:p>
              </w:tc>
            </w:tr>
            <w:tr w:rsidR="009055B7" w:rsidRPr="005E7C4F" w:rsidTr="005E7C4F">
              <w:trPr>
                <w:trHeight w:val="666"/>
              </w:trPr>
              <w:tc>
                <w:tcPr>
                  <w:tcW w:w="0" w:type="auto"/>
                </w:tcPr>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b/>
                      <w:bCs/>
                      <w:color w:val="000000"/>
                      <w:sz w:val="23"/>
                      <w:szCs w:val="23"/>
                      <w:lang w:eastAsia="ru-RU"/>
                    </w:rPr>
                    <w:t xml:space="preserve">Всю жизнь мою несу родину в душе... </w:t>
                  </w:r>
                  <w:r w:rsidRPr="005E7C4F">
                    <w:rPr>
                      <w:rFonts w:ascii="Times New Roman" w:eastAsia="Times New Roman" w:hAnsi="Times New Roman"/>
                      <w:color w:val="000000"/>
                      <w:sz w:val="23"/>
                      <w:szCs w:val="23"/>
                      <w:lang w:eastAsia="ru-RU"/>
                    </w:rPr>
                    <w:t xml:space="preserve">«Перезвоны». Звучащие картины. Скажи, откуда ты приходишь, красота? </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b/>
                      <w:bCs/>
                      <w:color w:val="000000"/>
                      <w:sz w:val="23"/>
                      <w:szCs w:val="23"/>
                      <w:lang w:eastAsia="ru-RU"/>
                    </w:rPr>
                  </w:pPr>
                  <w:r w:rsidRPr="005E7C4F">
                    <w:rPr>
                      <w:rFonts w:ascii="Times New Roman" w:eastAsia="Times New Roman" w:hAnsi="Times New Roman"/>
                      <w:color w:val="000000"/>
                      <w:sz w:val="23"/>
                      <w:szCs w:val="23"/>
                      <w:lang w:eastAsia="ru-RU"/>
                    </w:rPr>
                    <w:t xml:space="preserve">Писатели и поэты о музыке и музыкантах. </w:t>
                  </w:r>
                  <w:r w:rsidRPr="005E7C4F">
                    <w:rPr>
                      <w:rFonts w:ascii="Times New Roman" w:eastAsia="Times New Roman" w:hAnsi="Times New Roman"/>
                      <w:b/>
                      <w:bCs/>
                      <w:color w:val="000000"/>
                      <w:sz w:val="23"/>
                      <w:szCs w:val="23"/>
                      <w:lang w:eastAsia="ru-RU"/>
                    </w:rPr>
                    <w:t xml:space="preserve">Слово о мастере. Гармонии задумчивый поэт. Ты, Моцарт, бог, и </w:t>
                  </w:r>
                  <w:proofErr w:type="spellStart"/>
                  <w:r w:rsidRPr="005E7C4F">
                    <w:rPr>
                      <w:rFonts w:ascii="Times New Roman" w:eastAsia="Times New Roman" w:hAnsi="Times New Roman"/>
                      <w:b/>
                      <w:bCs/>
                      <w:color w:val="000000"/>
                      <w:sz w:val="23"/>
                      <w:szCs w:val="23"/>
                      <w:lang w:eastAsia="ru-RU"/>
                    </w:rPr>
                    <w:t>са</w:t>
                  </w:r>
                  <w:proofErr w:type="spellEnd"/>
                  <w:r w:rsidRPr="005E7C4F">
                    <w:rPr>
                      <w:rFonts w:ascii="Times New Roman" w:eastAsia="Times New Roman" w:hAnsi="Times New Roman"/>
                      <w:b/>
                      <w:bCs/>
                      <w:color w:val="000000"/>
                      <w:sz w:val="23"/>
                      <w:szCs w:val="23"/>
                      <w:lang w:eastAsia="ru-RU"/>
                    </w:rPr>
                    <w:t xml:space="preserve"> того не знаешь</w:t>
                  </w:r>
                  <w:proofErr w:type="gramStart"/>
                  <w:r w:rsidRPr="005E7C4F">
                    <w:rPr>
                      <w:rFonts w:ascii="Times New Roman" w:eastAsia="Times New Roman" w:hAnsi="Times New Roman"/>
                      <w:b/>
                      <w:bCs/>
                      <w:color w:val="000000"/>
                      <w:sz w:val="23"/>
                      <w:szCs w:val="23"/>
                      <w:lang w:eastAsia="ru-RU"/>
                    </w:rPr>
                    <w:t>… Б</w:t>
                  </w:r>
                  <w:proofErr w:type="gramEnd"/>
                  <w:r w:rsidRPr="005E7C4F">
                    <w:rPr>
                      <w:rFonts w:ascii="Times New Roman" w:eastAsia="Times New Roman" w:hAnsi="Times New Roman"/>
                      <w:b/>
                      <w:bCs/>
                      <w:color w:val="000000"/>
                      <w:sz w:val="23"/>
                      <w:szCs w:val="23"/>
                      <w:lang w:eastAsia="ru-RU"/>
                    </w:rPr>
                    <w:t>ыл он весь окутан тайной черный гость…</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b/>
                      <w:bCs/>
                      <w:color w:val="000000"/>
                      <w:sz w:val="23"/>
                      <w:szCs w:val="23"/>
                      <w:lang w:eastAsia="ru-RU"/>
                    </w:rPr>
                  </w:pPr>
                </w:p>
              </w:tc>
            </w:tr>
            <w:tr w:rsidR="009055B7" w:rsidRPr="005E7C4F" w:rsidTr="005E7C4F">
              <w:trPr>
                <w:trHeight w:val="2460"/>
              </w:trPr>
              <w:tc>
                <w:tcPr>
                  <w:tcW w:w="0" w:type="auto"/>
                </w:tcPr>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i/>
                      <w:iCs/>
                      <w:color w:val="000000"/>
                      <w:sz w:val="23"/>
                      <w:szCs w:val="23"/>
                      <w:lang w:eastAsia="ru-RU"/>
                    </w:rPr>
                    <w:t xml:space="preserve">Первое путешествие </w:t>
                  </w:r>
                  <w:r w:rsidRPr="003B1AD7">
                    <w:rPr>
                      <w:rFonts w:ascii="Times New Roman" w:eastAsia="Times New Roman" w:hAnsi="Times New Roman"/>
                      <w:bCs/>
                      <w:color w:val="000000"/>
                      <w:sz w:val="23"/>
                      <w:szCs w:val="23"/>
                      <w:lang w:eastAsia="ru-RU"/>
                    </w:rPr>
                    <w:t>в</w:t>
                  </w:r>
                  <w:r w:rsidRPr="005E7C4F">
                    <w:rPr>
                      <w:rFonts w:ascii="Times New Roman" w:eastAsia="Times New Roman" w:hAnsi="Times New Roman"/>
                      <w:b/>
                      <w:bCs/>
                      <w:color w:val="000000"/>
                      <w:sz w:val="23"/>
                      <w:szCs w:val="23"/>
                      <w:lang w:eastAsia="ru-RU"/>
                    </w:rPr>
                    <w:t xml:space="preserve"> </w:t>
                  </w:r>
                  <w:r w:rsidRPr="005E7C4F">
                    <w:rPr>
                      <w:rFonts w:ascii="Times New Roman" w:eastAsia="Times New Roman" w:hAnsi="Times New Roman"/>
                      <w:color w:val="000000"/>
                      <w:sz w:val="23"/>
                      <w:szCs w:val="23"/>
                      <w:lang w:eastAsia="ru-RU"/>
                    </w:rPr>
                    <w:t xml:space="preserve">музыкальный театр </w:t>
                  </w:r>
                  <w:r w:rsidRPr="005E7C4F">
                    <w:rPr>
                      <w:rFonts w:ascii="Times New Roman" w:eastAsia="Times New Roman" w:hAnsi="Times New Roman"/>
                      <w:i/>
                      <w:iCs/>
                      <w:color w:val="000000"/>
                      <w:sz w:val="23"/>
                      <w:szCs w:val="23"/>
                      <w:lang w:eastAsia="ru-RU"/>
                    </w:rPr>
                    <w:t xml:space="preserve">Опера. </w:t>
                  </w:r>
                  <w:proofErr w:type="gramStart"/>
                  <w:r w:rsidRPr="003B1AD7">
                    <w:rPr>
                      <w:rFonts w:ascii="Times New Roman" w:eastAsia="Times New Roman" w:hAnsi="Times New Roman"/>
                      <w:bCs/>
                      <w:color w:val="000000"/>
                      <w:sz w:val="23"/>
                      <w:szCs w:val="23"/>
                      <w:lang w:eastAsia="ru-RU"/>
                    </w:rPr>
                    <w:t>Опер-</w:t>
                  </w:r>
                  <w:proofErr w:type="spellStart"/>
                  <w:r w:rsidRPr="003B1AD7">
                    <w:rPr>
                      <w:rFonts w:ascii="Times New Roman" w:eastAsia="Times New Roman" w:hAnsi="Times New Roman"/>
                      <w:color w:val="000000"/>
                      <w:sz w:val="23"/>
                      <w:szCs w:val="23"/>
                      <w:lang w:eastAsia="ru-RU"/>
                    </w:rPr>
                    <w:t>ная</w:t>
                  </w:r>
                  <w:proofErr w:type="spellEnd"/>
                  <w:proofErr w:type="gramEnd"/>
                  <w:r w:rsidRPr="003B1AD7">
                    <w:rPr>
                      <w:rFonts w:ascii="Times New Roman" w:eastAsia="Times New Roman" w:hAnsi="Times New Roman"/>
                      <w:color w:val="000000"/>
                      <w:sz w:val="23"/>
                      <w:szCs w:val="23"/>
                      <w:lang w:eastAsia="ru-RU"/>
                    </w:rPr>
                    <w:t xml:space="preserve"> мозаика. Опера</w:t>
                  </w:r>
                  <w:r w:rsidRPr="003B1AD7">
                    <w:rPr>
                      <w:rFonts w:ascii="Times New Roman" w:eastAsia="Times New Roman" w:hAnsi="Times New Roman"/>
                      <w:bCs/>
                      <w:color w:val="000000"/>
                      <w:sz w:val="23"/>
                      <w:szCs w:val="23"/>
                      <w:lang w:eastAsia="ru-RU"/>
                    </w:rPr>
                    <w:t>-былина «Садко». Звучащие</w:t>
                  </w:r>
                  <w:r w:rsidRPr="005E7C4F">
                    <w:rPr>
                      <w:rFonts w:ascii="Times New Roman" w:eastAsia="Times New Roman" w:hAnsi="Times New Roman"/>
                      <w:b/>
                      <w:bCs/>
                      <w:color w:val="000000"/>
                      <w:sz w:val="23"/>
                      <w:szCs w:val="23"/>
                      <w:lang w:eastAsia="ru-RU"/>
                    </w:rPr>
                    <w:t xml:space="preserve"> </w:t>
                  </w:r>
                  <w:r w:rsidRPr="005E7C4F">
                    <w:rPr>
                      <w:rFonts w:ascii="Times New Roman" w:eastAsia="Times New Roman" w:hAnsi="Times New Roman"/>
                      <w:color w:val="000000"/>
                      <w:sz w:val="23"/>
                      <w:szCs w:val="23"/>
                      <w:lang w:eastAsia="ru-RU"/>
                    </w:rPr>
                    <w:t>картины</w:t>
                  </w:r>
                  <w:r w:rsidRPr="005E7C4F">
                    <w:rPr>
                      <w:rFonts w:ascii="Times New Roman" w:eastAsia="Times New Roman" w:hAnsi="Times New Roman"/>
                      <w:b/>
                      <w:bCs/>
                      <w:color w:val="000000"/>
                      <w:sz w:val="23"/>
                      <w:szCs w:val="23"/>
                      <w:lang w:eastAsia="ru-RU"/>
                    </w:rPr>
                    <w:t xml:space="preserve">. </w:t>
                  </w:r>
                  <w:r w:rsidRPr="005E7C4F">
                    <w:rPr>
                      <w:rFonts w:ascii="Times New Roman" w:eastAsia="Times New Roman" w:hAnsi="Times New Roman"/>
                      <w:color w:val="000000"/>
                      <w:sz w:val="23"/>
                      <w:szCs w:val="23"/>
                      <w:lang w:eastAsia="ru-RU"/>
                    </w:rPr>
                    <w:t xml:space="preserve">Поклон вам, гости именитые, гости заморские! </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b/>
                      <w:bCs/>
                      <w:color w:val="000000"/>
                      <w:sz w:val="23"/>
                      <w:szCs w:val="23"/>
                      <w:lang w:eastAsia="ru-RU"/>
                    </w:rPr>
                    <w:t xml:space="preserve">Второе путешествие в музыкальный театр. </w:t>
                  </w:r>
                  <w:r w:rsidRPr="005E7C4F">
                    <w:rPr>
                      <w:rFonts w:ascii="Times New Roman" w:eastAsia="Times New Roman" w:hAnsi="Times New Roman"/>
                      <w:color w:val="000000"/>
                      <w:sz w:val="23"/>
                      <w:szCs w:val="23"/>
                      <w:lang w:eastAsia="ru-RU"/>
                    </w:rPr>
                    <w:t xml:space="preserve">Балет. </w:t>
                  </w:r>
                  <w:r w:rsidRPr="005E7C4F">
                    <w:rPr>
                      <w:rFonts w:ascii="Times New Roman" w:eastAsia="Times New Roman" w:hAnsi="Times New Roman"/>
                      <w:b/>
                      <w:bCs/>
                      <w:color w:val="000000"/>
                      <w:sz w:val="23"/>
                      <w:szCs w:val="23"/>
                      <w:lang w:eastAsia="ru-RU"/>
                    </w:rPr>
                    <w:t xml:space="preserve">Балетная </w:t>
                  </w:r>
                  <w:r w:rsidRPr="005E7C4F">
                    <w:rPr>
                      <w:rFonts w:ascii="Times New Roman" w:eastAsia="Times New Roman" w:hAnsi="Times New Roman"/>
                      <w:color w:val="000000"/>
                      <w:sz w:val="23"/>
                      <w:szCs w:val="23"/>
                      <w:lang w:eastAsia="ru-RU"/>
                    </w:rPr>
                    <w:t xml:space="preserve">мозаика. Балет-сказка «Щелкунчик». </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b/>
                      <w:bCs/>
                      <w:color w:val="000000"/>
                      <w:sz w:val="23"/>
                      <w:szCs w:val="23"/>
                      <w:lang w:eastAsia="ru-RU"/>
                    </w:rPr>
                    <w:t xml:space="preserve">Музыка в театре, кино, на телевидении. </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b/>
                      <w:bCs/>
                      <w:color w:val="000000"/>
                      <w:sz w:val="23"/>
                      <w:szCs w:val="23"/>
                      <w:lang w:eastAsia="ru-RU"/>
                    </w:rPr>
                    <w:t xml:space="preserve">Третье путешествие в музыкальный театр. </w:t>
                  </w:r>
                  <w:r w:rsidRPr="005E7C4F">
                    <w:rPr>
                      <w:rFonts w:ascii="Times New Roman" w:eastAsia="Times New Roman" w:hAnsi="Times New Roman"/>
                      <w:color w:val="000000"/>
                      <w:sz w:val="23"/>
                      <w:szCs w:val="23"/>
                      <w:lang w:eastAsia="ru-RU"/>
                    </w:rPr>
                    <w:t xml:space="preserve">Мюзикл. </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b/>
                      <w:bCs/>
                      <w:color w:val="000000"/>
                      <w:sz w:val="23"/>
                      <w:szCs w:val="23"/>
                      <w:lang w:eastAsia="ru-RU"/>
                    </w:rPr>
                    <w:t xml:space="preserve">Мир композитора. </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i/>
                      <w:iCs/>
                      <w:color w:val="000000"/>
                      <w:sz w:val="23"/>
                      <w:szCs w:val="23"/>
                      <w:lang w:eastAsia="ru-RU"/>
                    </w:rPr>
                    <w:t xml:space="preserve">Раскрываются следующие содержательные линии: </w:t>
                  </w:r>
                  <w:r w:rsidRPr="005E7C4F">
                    <w:rPr>
                      <w:rFonts w:ascii="Times New Roman" w:eastAsia="Times New Roman" w:hAnsi="Times New Roman"/>
                      <w:color w:val="000000"/>
                      <w:sz w:val="23"/>
                      <w:szCs w:val="23"/>
                      <w:lang w:eastAsia="ru-RU"/>
                    </w:rPr>
                    <w:t xml:space="preserve">Симфония-действо.  Кантата. Средства музыкальной выразительности. Хор. Симфонический оркестр. Певческие голоса. Струнные инструменты; челеста; флейта. </w:t>
                  </w:r>
                  <w:proofErr w:type="spellStart"/>
                  <w:r w:rsidRPr="005E7C4F">
                    <w:rPr>
                      <w:rFonts w:ascii="Times New Roman" w:eastAsia="Times New Roman" w:hAnsi="Times New Roman"/>
                      <w:color w:val="000000"/>
                      <w:sz w:val="23"/>
                      <w:szCs w:val="23"/>
                      <w:lang w:eastAsia="ru-RU"/>
                    </w:rPr>
                    <w:t>Колокольность</w:t>
                  </w:r>
                  <w:proofErr w:type="spellEnd"/>
                  <w:r w:rsidRPr="005E7C4F">
                    <w:rPr>
                      <w:rFonts w:ascii="Times New Roman" w:eastAsia="Times New Roman" w:hAnsi="Times New Roman"/>
                      <w:color w:val="000000"/>
                      <w:sz w:val="23"/>
                      <w:szCs w:val="23"/>
                      <w:lang w:eastAsia="ru-RU"/>
                    </w:rPr>
                    <w:t xml:space="preserve">. Жанры фортепианной музыки. Серенада для струнного оркестра. Реквием. Приемы развития в музыке. Контраст интонаций. </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color w:val="000000"/>
                      <w:sz w:val="23"/>
                      <w:szCs w:val="23"/>
                      <w:lang w:eastAsia="ru-RU"/>
                    </w:rPr>
                    <w:t xml:space="preserve">Опера. Либретто. Увертюра. Ария, речитатив, хор, ансамбль. Инструментальные темы. Музыкальный и литературный портреты. </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color w:val="000000"/>
                      <w:sz w:val="23"/>
                      <w:szCs w:val="23"/>
                      <w:lang w:eastAsia="ru-RU"/>
                    </w:rPr>
                    <w:t xml:space="preserve">Выдающиеся исполнители (дирижеры, певцы). Балет. Либретто. Образ танца. Симфоническое развитие. Музыкальный фильм. Литературный сценарий. Мюзикл. </w:t>
                  </w:r>
                  <w:r w:rsidRPr="005E7C4F">
                    <w:rPr>
                      <w:rFonts w:ascii="Times New Roman" w:eastAsia="Times New Roman" w:hAnsi="Times New Roman"/>
                      <w:color w:val="000000"/>
                      <w:sz w:val="23"/>
                      <w:szCs w:val="23"/>
                      <w:lang w:eastAsia="ru-RU"/>
                    </w:rPr>
                    <w:lastRenderedPageBreak/>
                    <w:t xml:space="preserve">Музыкальные и литературные жанры. </w:t>
                  </w:r>
                </w:p>
                <w:p w:rsidR="009055B7"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u w:val="single"/>
                      <w:lang w:eastAsia="ru-RU"/>
                    </w:rPr>
                  </w:pPr>
                  <w:r>
                    <w:rPr>
                      <w:rFonts w:ascii="Times New Roman" w:eastAsia="Times New Roman" w:hAnsi="Times New Roman"/>
                      <w:noProof/>
                      <w:color w:val="000000"/>
                      <w:sz w:val="23"/>
                      <w:szCs w:val="23"/>
                      <w:u w:val="single"/>
                      <w:lang w:eastAsia="ru-RU"/>
                    </w:rPr>
                    <mc:AlternateContent>
                      <mc:Choice Requires="wps">
                        <w:drawing>
                          <wp:anchor distT="0" distB="0" distL="114300" distR="114300" simplePos="0" relativeHeight="251662336" behindDoc="0" locked="0" layoutInCell="1" allowOverlap="1" wp14:anchorId="287A788C" wp14:editId="7D6F534B">
                            <wp:simplePos x="0" y="0"/>
                            <wp:positionH relativeFrom="column">
                              <wp:posOffset>-120015</wp:posOffset>
                            </wp:positionH>
                            <wp:positionV relativeFrom="paragraph">
                              <wp:posOffset>220345</wp:posOffset>
                            </wp:positionV>
                            <wp:extent cx="3829050" cy="0"/>
                            <wp:effectExtent l="0" t="0" r="19050" b="19050"/>
                            <wp:wrapNone/>
                            <wp:docPr id="17" name="Прямая соединительная линия 17"/>
                            <wp:cNvGraphicFramePr/>
                            <a:graphic xmlns:a="http://schemas.openxmlformats.org/drawingml/2006/main">
                              <a:graphicData uri="http://schemas.microsoft.com/office/word/2010/wordprocessingShape">
                                <wps:wsp>
                                  <wps:cNvCnPr/>
                                  <wps:spPr>
                                    <a:xfrm>
                                      <a:off x="0" y="0"/>
                                      <a:ext cx="3829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45pt,17.35pt" to="292.0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" strokecolor="black [3040]"/>
                        </w:pict>
                      </mc:Fallback>
                    </mc:AlternateContent>
                  </w:r>
                  <w:r w:rsidRPr="005E7C4F">
                    <w:rPr>
                      <w:rFonts w:ascii="Times New Roman" w:eastAsia="Times New Roman" w:hAnsi="Times New Roman"/>
                      <w:color w:val="000000"/>
                      <w:sz w:val="23"/>
                      <w:szCs w:val="23"/>
                      <w:u w:val="single"/>
                      <w:lang w:eastAsia="ru-RU"/>
                    </w:rPr>
                    <w:t>Обобщение материала II четверти.</w:t>
                  </w:r>
                </w:p>
                <w:p w:rsidR="009055B7"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u w:val="single"/>
                      <w:lang w:eastAsia="ru-RU"/>
                    </w:rPr>
                  </w:pPr>
                  <w:r>
                    <w:rPr>
                      <w:rFonts w:ascii="Times New Roman" w:eastAsia="Times New Roman" w:hAnsi="Times New Roman"/>
                      <w:color w:val="000000"/>
                      <w:sz w:val="23"/>
                      <w:szCs w:val="23"/>
                      <w:u w:val="single"/>
                      <w:lang w:eastAsia="ru-RU"/>
                    </w:rPr>
                    <w:t xml:space="preserve"> </w:t>
                  </w:r>
                </w:p>
                <w:p w:rsidR="003B1AD7" w:rsidRDefault="003B1AD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Pr>
                      <w:rFonts w:ascii="Times New Roman" w:hAnsi="Times New Roman"/>
                      <w:color w:val="000000"/>
                      <w:sz w:val="23"/>
                      <w:szCs w:val="23"/>
                      <w:lang w:eastAsia="ru-RU"/>
                    </w:rPr>
                    <w:t xml:space="preserve">«Родина» </w:t>
                  </w:r>
                  <w:r w:rsidR="009055B7" w:rsidRPr="005E7C4F">
                    <w:rPr>
                      <w:rFonts w:ascii="Times New Roman" w:hAnsi="Times New Roman"/>
                      <w:color w:val="000000"/>
                      <w:sz w:val="23"/>
                      <w:szCs w:val="23"/>
                      <w:lang w:eastAsia="ru-RU"/>
                    </w:rPr>
                    <w:t xml:space="preserve">Н. </w:t>
                  </w:r>
                  <w:proofErr w:type="spellStart"/>
                  <w:r w:rsidR="009055B7" w:rsidRPr="005E7C4F">
                    <w:rPr>
                      <w:rFonts w:ascii="Times New Roman" w:hAnsi="Times New Roman"/>
                      <w:color w:val="000000"/>
                      <w:sz w:val="23"/>
                      <w:szCs w:val="23"/>
                      <w:lang w:eastAsia="ru-RU"/>
                    </w:rPr>
                    <w:t>Хрисаниди</w:t>
                  </w:r>
                  <w:proofErr w:type="spellEnd"/>
                  <w:r w:rsidR="009055B7" w:rsidRPr="005E7C4F">
                    <w:rPr>
                      <w:rFonts w:ascii="Times New Roman" w:hAnsi="Times New Roman"/>
                      <w:color w:val="000000"/>
                      <w:sz w:val="23"/>
                      <w:szCs w:val="23"/>
                      <w:lang w:eastAsia="ru-RU"/>
                    </w:rPr>
                    <w:t xml:space="preserve">, слова В. Катанова. </w:t>
                  </w:r>
                </w:p>
                <w:p w:rsidR="003B1AD7"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К</w:t>
                  </w:r>
                  <w:r>
                    <w:rPr>
                      <w:rFonts w:ascii="Times New Roman" w:hAnsi="Times New Roman"/>
                      <w:i/>
                      <w:iCs/>
                      <w:color w:val="000000"/>
                      <w:sz w:val="23"/>
                      <w:szCs w:val="23"/>
                      <w:lang w:eastAsia="ru-RU"/>
                    </w:rPr>
                    <w:t>расно сол</w:t>
                  </w:r>
                  <w:r w:rsidRPr="005E7C4F">
                    <w:rPr>
                      <w:rFonts w:ascii="Times New Roman" w:hAnsi="Times New Roman"/>
                      <w:i/>
                      <w:iCs/>
                      <w:color w:val="000000"/>
                      <w:sz w:val="23"/>
                      <w:szCs w:val="23"/>
                      <w:lang w:eastAsia="ru-RU"/>
                    </w:rPr>
                    <w:t xml:space="preserve">нышко. </w:t>
                  </w:r>
                  <w:r w:rsidRPr="005E7C4F">
                    <w:rPr>
                      <w:rFonts w:ascii="Times New Roman" w:hAnsi="Times New Roman"/>
                      <w:color w:val="000000"/>
                      <w:sz w:val="23"/>
                      <w:szCs w:val="23"/>
                      <w:lang w:eastAsia="ru-RU"/>
                    </w:rPr>
                    <w:t xml:space="preserve">П. Аедоницкий, слова И. </w:t>
                  </w:r>
                  <w:proofErr w:type="spellStart"/>
                  <w:r w:rsidRPr="005E7C4F">
                    <w:rPr>
                      <w:rFonts w:ascii="Times New Roman" w:hAnsi="Times New Roman"/>
                      <w:color w:val="000000"/>
                      <w:sz w:val="23"/>
                      <w:szCs w:val="23"/>
                      <w:lang w:eastAsia="ru-RU"/>
                    </w:rPr>
                    <w:t>Шаферана</w:t>
                  </w:r>
                  <w:proofErr w:type="spellEnd"/>
                  <w:r w:rsidRPr="005E7C4F">
                    <w:rPr>
                      <w:rFonts w:ascii="Times New Roman" w:hAnsi="Times New Roman"/>
                      <w:color w:val="000000"/>
                      <w:sz w:val="23"/>
                      <w:szCs w:val="23"/>
                      <w:lang w:eastAsia="ru-RU"/>
                    </w:rPr>
                    <w:t xml:space="preserve">. </w:t>
                  </w:r>
                </w:p>
                <w:p w:rsidR="003B1AD7"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Родная земля. Я. </w:t>
                  </w:r>
                  <w:proofErr w:type="spellStart"/>
                  <w:r w:rsidRPr="005E7C4F">
                    <w:rPr>
                      <w:rFonts w:ascii="Times New Roman" w:hAnsi="Times New Roman"/>
                      <w:color w:val="000000"/>
                      <w:sz w:val="23"/>
                      <w:szCs w:val="23"/>
                      <w:lang w:eastAsia="ru-RU"/>
                    </w:rPr>
                    <w:t>Дубравин</w:t>
                  </w:r>
                  <w:proofErr w:type="spellEnd"/>
                  <w:r w:rsidRPr="005E7C4F">
                    <w:rPr>
                      <w:rFonts w:ascii="Times New Roman" w:hAnsi="Times New Roman"/>
                      <w:color w:val="000000"/>
                      <w:sz w:val="23"/>
                      <w:szCs w:val="23"/>
                      <w:lang w:eastAsia="ru-RU"/>
                    </w:rPr>
                    <w:t xml:space="preserve">, слова Е. </w:t>
                  </w:r>
                  <w:proofErr w:type="spellStart"/>
                  <w:r w:rsidRPr="005E7C4F">
                    <w:rPr>
                      <w:rFonts w:ascii="Times New Roman" w:hAnsi="Times New Roman"/>
                      <w:color w:val="000000"/>
                      <w:sz w:val="23"/>
                      <w:szCs w:val="23"/>
                      <w:lang w:eastAsia="ru-RU"/>
                    </w:rPr>
                    <w:t>Руженцева</w:t>
                  </w:r>
                  <w:proofErr w:type="spellEnd"/>
                  <w:r w:rsidRPr="005E7C4F">
                    <w:rPr>
                      <w:rFonts w:ascii="Times New Roman" w:hAnsi="Times New Roman"/>
                      <w:color w:val="000000"/>
                      <w:sz w:val="23"/>
                      <w:szCs w:val="23"/>
                      <w:lang w:eastAsia="ru-RU"/>
                    </w:rPr>
                    <w:t xml:space="preserve">. </w:t>
                  </w:r>
                  <w:r w:rsidRPr="005E7C4F">
                    <w:rPr>
                      <w:rFonts w:ascii="Times New Roman" w:hAnsi="Times New Roman"/>
                      <w:i/>
                      <w:iCs/>
                      <w:color w:val="000000"/>
                      <w:sz w:val="23"/>
                      <w:szCs w:val="23"/>
                      <w:lang w:eastAsia="ru-RU"/>
                    </w:rPr>
                    <w:t xml:space="preserve">Жаворонок. </w:t>
                  </w:r>
                  <w:r w:rsidRPr="005E7C4F">
                    <w:rPr>
                      <w:rFonts w:ascii="Times New Roman" w:hAnsi="Times New Roman"/>
                      <w:color w:val="000000"/>
                      <w:sz w:val="23"/>
                      <w:szCs w:val="23"/>
                      <w:lang w:eastAsia="ru-RU"/>
                    </w:rPr>
                    <w:t xml:space="preserve">М. Глинка, слова Н. Кукольника. </w:t>
                  </w:r>
                </w:p>
                <w:p w:rsidR="009055B7" w:rsidRPr="003B1AD7"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Моя Россия. </w:t>
                  </w:r>
                  <w:r w:rsidR="003B1AD7">
                    <w:rPr>
                      <w:rFonts w:ascii="Times New Roman" w:hAnsi="Times New Roman"/>
                      <w:color w:val="000000"/>
                      <w:sz w:val="23"/>
                      <w:szCs w:val="23"/>
                      <w:lang w:eastAsia="ru-RU"/>
                    </w:rPr>
                    <w:t>Г. Струве, слова Н. Со</w:t>
                  </w:r>
                  <w:r w:rsidRPr="005E7C4F">
                    <w:rPr>
                      <w:rFonts w:ascii="Times New Roman" w:hAnsi="Times New Roman"/>
                      <w:color w:val="000000"/>
                      <w:sz w:val="23"/>
                      <w:szCs w:val="23"/>
                      <w:lang w:eastAsia="ru-RU"/>
                    </w:rPr>
                    <w:t>ловьевой.</w:t>
                  </w:r>
                </w:p>
              </w:tc>
            </w:tr>
          </w:tbl>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lastRenderedPageBreak/>
              <w:t xml:space="preserve">Во поле береза стояла; Я на камушке сижу; </w:t>
            </w:r>
            <w:proofErr w:type="spellStart"/>
            <w:r w:rsidRPr="005E7C4F">
              <w:rPr>
                <w:rFonts w:ascii="Times New Roman" w:hAnsi="Times New Roman"/>
                <w:b/>
                <w:bCs/>
                <w:i/>
                <w:iCs/>
                <w:color w:val="000000"/>
                <w:sz w:val="23"/>
                <w:szCs w:val="23"/>
                <w:lang w:eastAsia="ru-RU"/>
              </w:rPr>
              <w:t>Заплетися</w:t>
            </w:r>
            <w:proofErr w:type="spellEnd"/>
            <w:r w:rsidRPr="005E7C4F">
              <w:rPr>
                <w:rFonts w:ascii="Times New Roman" w:hAnsi="Times New Roman"/>
                <w:b/>
                <w:bCs/>
                <w:i/>
                <w:iCs/>
                <w:color w:val="000000"/>
                <w:sz w:val="23"/>
                <w:szCs w:val="23"/>
                <w:lang w:eastAsia="ru-RU"/>
              </w:rPr>
              <w:t xml:space="preserve">, плетень; Уж ты, поле мое; Не одна-то ли во поле дороженька; Ах ты, ноченька </w:t>
            </w:r>
            <w:r w:rsidRPr="005E7C4F">
              <w:rPr>
                <w:rFonts w:ascii="Times New Roman" w:hAnsi="Times New Roman"/>
                <w:color w:val="000000"/>
                <w:sz w:val="23"/>
                <w:szCs w:val="23"/>
                <w:lang w:eastAsia="ru-RU"/>
              </w:rPr>
              <w:t xml:space="preserve">и др., русские народные песни.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Симфония № 4 </w:t>
            </w:r>
            <w:r w:rsidRPr="005E7C4F">
              <w:rPr>
                <w:rFonts w:ascii="Times New Roman" w:hAnsi="Times New Roman"/>
                <w:color w:val="000000"/>
                <w:sz w:val="23"/>
                <w:szCs w:val="23"/>
                <w:lang w:eastAsia="ru-RU"/>
              </w:rPr>
              <w:t>(фрагмент финала). П. Чайковский.</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 </w:t>
            </w:r>
            <w:r w:rsidRPr="005E7C4F">
              <w:rPr>
                <w:rFonts w:ascii="Times New Roman" w:hAnsi="Times New Roman"/>
                <w:i/>
                <w:iCs/>
                <w:color w:val="000000"/>
                <w:sz w:val="23"/>
                <w:szCs w:val="23"/>
                <w:lang w:eastAsia="ru-RU"/>
              </w:rPr>
              <w:t xml:space="preserve">Пер </w:t>
            </w:r>
            <w:proofErr w:type="spellStart"/>
            <w:r w:rsidRPr="005E7C4F">
              <w:rPr>
                <w:rFonts w:ascii="Times New Roman" w:hAnsi="Times New Roman"/>
                <w:i/>
                <w:iCs/>
                <w:color w:val="000000"/>
                <w:sz w:val="23"/>
                <w:szCs w:val="23"/>
                <w:lang w:eastAsia="ru-RU"/>
              </w:rPr>
              <w:t>Гюнт</w:t>
            </w:r>
            <w:proofErr w:type="spellEnd"/>
            <w:r w:rsidRPr="005E7C4F">
              <w:rPr>
                <w:rFonts w:ascii="Times New Roman" w:hAnsi="Times New Roman"/>
                <w:i/>
                <w:iCs/>
                <w:color w:val="000000"/>
                <w:sz w:val="23"/>
                <w:szCs w:val="23"/>
                <w:lang w:eastAsia="ru-RU"/>
              </w:rPr>
              <w:t xml:space="preserve">. </w:t>
            </w:r>
            <w:r w:rsidRPr="005E7C4F">
              <w:rPr>
                <w:rFonts w:ascii="Times New Roman" w:hAnsi="Times New Roman"/>
                <w:color w:val="000000"/>
                <w:sz w:val="23"/>
                <w:szCs w:val="23"/>
                <w:lang w:eastAsia="ru-RU"/>
              </w:rPr>
              <w:t xml:space="preserve">Музыка к драме Г. Ибсена (фрагменты). Э. Григ.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Осень. </w:t>
            </w:r>
            <w:r w:rsidRPr="005E7C4F">
              <w:rPr>
                <w:rFonts w:ascii="Times New Roman" w:hAnsi="Times New Roman"/>
                <w:color w:val="000000"/>
                <w:sz w:val="23"/>
                <w:szCs w:val="23"/>
                <w:lang w:eastAsia="ru-RU"/>
              </w:rPr>
              <w:t xml:space="preserve">П. Чайковский, слова А. Плещеева. </w:t>
            </w:r>
            <w:r w:rsidRPr="005E7C4F">
              <w:rPr>
                <w:rFonts w:ascii="Times New Roman" w:hAnsi="Times New Roman"/>
                <w:i/>
                <w:iCs/>
                <w:color w:val="000000"/>
                <w:sz w:val="23"/>
                <w:szCs w:val="23"/>
                <w:lang w:eastAsia="ru-RU"/>
              </w:rPr>
              <w:t xml:space="preserve">Осень. </w:t>
            </w:r>
            <w:r w:rsidRPr="005E7C4F">
              <w:rPr>
                <w:rFonts w:ascii="Times New Roman" w:hAnsi="Times New Roman"/>
                <w:color w:val="000000"/>
                <w:sz w:val="23"/>
                <w:szCs w:val="23"/>
                <w:lang w:eastAsia="ru-RU"/>
              </w:rPr>
              <w:t xml:space="preserve">Ц. Кюи, слова А. Плещеева. </w:t>
            </w:r>
            <w:r w:rsidRPr="005E7C4F">
              <w:rPr>
                <w:rFonts w:ascii="Times New Roman" w:hAnsi="Times New Roman"/>
                <w:i/>
                <w:iCs/>
                <w:color w:val="000000"/>
                <w:sz w:val="23"/>
                <w:szCs w:val="23"/>
                <w:lang w:eastAsia="ru-RU"/>
              </w:rPr>
              <w:t xml:space="preserve">Осенней песенки слова. </w:t>
            </w:r>
            <w:r w:rsidRPr="005E7C4F">
              <w:rPr>
                <w:rFonts w:ascii="Times New Roman" w:hAnsi="Times New Roman"/>
                <w:color w:val="000000"/>
                <w:sz w:val="23"/>
                <w:szCs w:val="23"/>
                <w:lang w:eastAsia="ru-RU"/>
              </w:rPr>
              <w:t xml:space="preserve">В. </w:t>
            </w:r>
            <w:proofErr w:type="spellStart"/>
            <w:proofErr w:type="gramStart"/>
            <w:r w:rsidRPr="005E7C4F">
              <w:rPr>
                <w:rFonts w:ascii="Times New Roman" w:hAnsi="Times New Roman"/>
                <w:color w:val="000000"/>
                <w:sz w:val="23"/>
                <w:szCs w:val="23"/>
                <w:lang w:eastAsia="ru-RU"/>
              </w:rPr>
              <w:t>Сереб-ренников</w:t>
            </w:r>
            <w:proofErr w:type="spellEnd"/>
            <w:proofErr w:type="gramEnd"/>
            <w:r w:rsidRPr="005E7C4F">
              <w:rPr>
                <w:rFonts w:ascii="Times New Roman" w:hAnsi="Times New Roman"/>
                <w:color w:val="000000"/>
                <w:sz w:val="23"/>
                <w:szCs w:val="23"/>
                <w:lang w:eastAsia="ru-RU"/>
              </w:rPr>
              <w:t xml:space="preserve">, слова В. Степанова.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proofErr w:type="gramStart"/>
            <w:r w:rsidRPr="005E7C4F">
              <w:rPr>
                <w:rFonts w:ascii="Times New Roman" w:hAnsi="Times New Roman"/>
                <w:i/>
                <w:iCs/>
                <w:color w:val="000000"/>
                <w:sz w:val="23"/>
                <w:szCs w:val="23"/>
                <w:lang w:eastAsia="ru-RU"/>
              </w:rPr>
              <w:t>Песенка</w:t>
            </w:r>
            <w:proofErr w:type="gramEnd"/>
            <w:r w:rsidRPr="005E7C4F">
              <w:rPr>
                <w:rFonts w:ascii="Times New Roman" w:hAnsi="Times New Roman"/>
                <w:i/>
                <w:iCs/>
                <w:color w:val="000000"/>
                <w:sz w:val="23"/>
                <w:szCs w:val="23"/>
                <w:lang w:eastAsia="ru-RU"/>
              </w:rPr>
              <w:t xml:space="preserve"> а словах. </w:t>
            </w:r>
            <w:r w:rsidRPr="005E7C4F">
              <w:rPr>
                <w:rFonts w:ascii="Times New Roman" w:hAnsi="Times New Roman"/>
                <w:color w:val="000000"/>
                <w:sz w:val="23"/>
                <w:szCs w:val="23"/>
                <w:lang w:eastAsia="ru-RU"/>
              </w:rPr>
              <w:t xml:space="preserve">С. Старобинский, слова В. </w:t>
            </w:r>
            <w:proofErr w:type="spellStart"/>
            <w:r w:rsidRPr="005E7C4F">
              <w:rPr>
                <w:rFonts w:ascii="Times New Roman" w:hAnsi="Times New Roman"/>
                <w:color w:val="000000"/>
                <w:sz w:val="23"/>
                <w:szCs w:val="23"/>
                <w:lang w:eastAsia="ru-RU"/>
              </w:rPr>
              <w:t>Вайнина</w:t>
            </w:r>
            <w:proofErr w:type="spellEnd"/>
            <w:r w:rsidRPr="005E7C4F">
              <w:rPr>
                <w:rFonts w:ascii="Times New Roman" w:hAnsi="Times New Roman"/>
                <w:color w:val="000000"/>
                <w:sz w:val="23"/>
                <w:szCs w:val="23"/>
                <w:lang w:eastAsia="ru-RU"/>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Горные вершины. </w:t>
            </w:r>
            <w:r w:rsidRPr="005E7C4F">
              <w:rPr>
                <w:rFonts w:ascii="Times New Roman" w:hAnsi="Times New Roman"/>
                <w:color w:val="000000"/>
                <w:sz w:val="23"/>
                <w:szCs w:val="23"/>
                <w:lang w:eastAsia="ru-RU"/>
              </w:rPr>
              <w:t xml:space="preserve">А. Варламов, слова М. Лермонтова. </w:t>
            </w:r>
            <w:r w:rsidRPr="005E7C4F">
              <w:rPr>
                <w:rFonts w:ascii="Times New Roman" w:hAnsi="Times New Roman"/>
                <w:i/>
                <w:iCs/>
                <w:color w:val="000000"/>
                <w:sz w:val="23"/>
                <w:szCs w:val="23"/>
                <w:lang w:eastAsia="ru-RU"/>
              </w:rPr>
              <w:t xml:space="preserve">Горные вершины. </w:t>
            </w:r>
            <w:r w:rsidRPr="005E7C4F">
              <w:rPr>
                <w:rFonts w:ascii="Times New Roman" w:hAnsi="Times New Roman"/>
                <w:color w:val="000000"/>
                <w:sz w:val="23"/>
                <w:szCs w:val="23"/>
                <w:lang w:eastAsia="ru-RU"/>
              </w:rPr>
              <w:t xml:space="preserve">А. Рубинштейн, слова М. Лермонтова.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Вокализ. </w:t>
            </w:r>
            <w:r w:rsidRPr="005E7C4F">
              <w:rPr>
                <w:rFonts w:ascii="Times New Roman" w:hAnsi="Times New Roman"/>
                <w:color w:val="000000"/>
                <w:sz w:val="23"/>
                <w:szCs w:val="23"/>
                <w:lang w:eastAsia="ru-RU"/>
              </w:rPr>
              <w:t xml:space="preserve">С. Рахманинов. </w:t>
            </w:r>
            <w:r w:rsidRPr="005E7C4F">
              <w:rPr>
                <w:rFonts w:ascii="Times New Roman" w:hAnsi="Times New Roman"/>
                <w:i/>
                <w:iCs/>
                <w:color w:val="000000"/>
                <w:sz w:val="23"/>
                <w:szCs w:val="23"/>
                <w:lang w:eastAsia="ru-RU"/>
              </w:rPr>
              <w:t xml:space="preserve">Вокализ. </w:t>
            </w:r>
            <w:r w:rsidRPr="005E7C4F">
              <w:rPr>
                <w:rFonts w:ascii="Times New Roman" w:hAnsi="Times New Roman"/>
                <w:color w:val="000000"/>
                <w:sz w:val="23"/>
                <w:szCs w:val="23"/>
                <w:lang w:eastAsia="ru-RU"/>
              </w:rPr>
              <w:t xml:space="preserve">Ф. </w:t>
            </w:r>
            <w:proofErr w:type="spellStart"/>
            <w:r w:rsidRPr="005E7C4F">
              <w:rPr>
                <w:rFonts w:ascii="Times New Roman" w:hAnsi="Times New Roman"/>
                <w:color w:val="000000"/>
                <w:sz w:val="23"/>
                <w:szCs w:val="23"/>
                <w:lang w:eastAsia="ru-RU"/>
              </w:rPr>
              <w:t>Абт</w:t>
            </w:r>
            <w:proofErr w:type="spellEnd"/>
            <w:r w:rsidRPr="005E7C4F">
              <w:rPr>
                <w:rFonts w:ascii="Times New Roman" w:hAnsi="Times New Roman"/>
                <w:color w:val="000000"/>
                <w:sz w:val="23"/>
                <w:szCs w:val="23"/>
                <w:lang w:eastAsia="ru-RU"/>
              </w:rPr>
              <w:t xml:space="preserve">. </w:t>
            </w:r>
            <w:r w:rsidRPr="005E7C4F">
              <w:rPr>
                <w:rFonts w:ascii="Times New Roman" w:hAnsi="Times New Roman"/>
                <w:i/>
                <w:iCs/>
                <w:color w:val="000000"/>
                <w:sz w:val="23"/>
                <w:szCs w:val="23"/>
                <w:lang w:eastAsia="ru-RU"/>
              </w:rPr>
              <w:t xml:space="preserve">Романс. </w:t>
            </w:r>
            <w:r w:rsidRPr="005E7C4F">
              <w:rPr>
                <w:rFonts w:ascii="Times New Roman" w:hAnsi="Times New Roman"/>
                <w:color w:val="000000"/>
                <w:sz w:val="23"/>
                <w:szCs w:val="23"/>
                <w:lang w:eastAsia="ru-RU"/>
              </w:rPr>
              <w:t xml:space="preserve">Из </w:t>
            </w:r>
            <w:proofErr w:type="spellStart"/>
            <w:proofErr w:type="gramStart"/>
            <w:r w:rsidRPr="005E7C4F">
              <w:rPr>
                <w:rFonts w:ascii="Times New Roman" w:hAnsi="Times New Roman"/>
                <w:color w:val="000000"/>
                <w:sz w:val="23"/>
                <w:szCs w:val="23"/>
                <w:lang w:eastAsia="ru-RU"/>
              </w:rPr>
              <w:t>Му-зыкальных</w:t>
            </w:r>
            <w:proofErr w:type="spellEnd"/>
            <w:proofErr w:type="gramEnd"/>
            <w:r w:rsidRPr="005E7C4F">
              <w:rPr>
                <w:rFonts w:ascii="Times New Roman" w:hAnsi="Times New Roman"/>
                <w:color w:val="000000"/>
                <w:sz w:val="23"/>
                <w:szCs w:val="23"/>
                <w:lang w:eastAsia="ru-RU"/>
              </w:rPr>
              <w:t xml:space="preserve"> иллюстраций к повести А. Пушкина «Метель» (фрагмент). Г. Свиридов.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Кикимора. </w:t>
            </w:r>
            <w:r w:rsidRPr="005E7C4F">
              <w:rPr>
                <w:rFonts w:ascii="Times New Roman" w:hAnsi="Times New Roman"/>
                <w:color w:val="000000"/>
                <w:sz w:val="23"/>
                <w:szCs w:val="23"/>
                <w:lang w:eastAsia="ru-RU"/>
              </w:rPr>
              <w:t xml:space="preserve">Сказание для симфонического оркестра (фрагменты). А. </w:t>
            </w:r>
            <w:proofErr w:type="spellStart"/>
            <w:r w:rsidRPr="005E7C4F">
              <w:rPr>
                <w:rFonts w:ascii="Times New Roman" w:hAnsi="Times New Roman"/>
                <w:color w:val="000000"/>
                <w:sz w:val="23"/>
                <w:szCs w:val="23"/>
                <w:lang w:eastAsia="ru-RU"/>
              </w:rPr>
              <w:t>Лядов</w:t>
            </w:r>
            <w:proofErr w:type="spellEnd"/>
            <w:r w:rsidRPr="005E7C4F">
              <w:rPr>
                <w:rFonts w:ascii="Times New Roman" w:hAnsi="Times New Roman"/>
                <w:color w:val="000000"/>
                <w:sz w:val="23"/>
                <w:szCs w:val="23"/>
                <w:lang w:eastAsia="ru-RU"/>
              </w:rPr>
              <w:t xml:space="preserve">.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roofErr w:type="spellStart"/>
            <w:r w:rsidRPr="005E7C4F">
              <w:rPr>
                <w:rFonts w:ascii="Times New Roman" w:hAnsi="Times New Roman"/>
                <w:i/>
                <w:iCs/>
                <w:sz w:val="23"/>
                <w:szCs w:val="23"/>
              </w:rPr>
              <w:t>Шехеразада</w:t>
            </w:r>
            <w:proofErr w:type="spellEnd"/>
            <w:r w:rsidRPr="005E7C4F">
              <w:rPr>
                <w:rFonts w:ascii="Times New Roman" w:hAnsi="Times New Roman"/>
                <w:i/>
                <w:iCs/>
                <w:sz w:val="23"/>
                <w:szCs w:val="23"/>
              </w:rPr>
              <w:t xml:space="preserve">. </w:t>
            </w:r>
            <w:r w:rsidRPr="005E7C4F">
              <w:rPr>
                <w:rFonts w:ascii="Times New Roman" w:hAnsi="Times New Roman"/>
                <w:sz w:val="23"/>
                <w:szCs w:val="23"/>
              </w:rPr>
              <w:t xml:space="preserve">Симфоническая сюита (фрагменты). Н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Римский-Корсаков.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Баркарола (Июнь). </w:t>
            </w:r>
            <w:r w:rsidRPr="005E7C4F">
              <w:rPr>
                <w:rFonts w:ascii="Times New Roman" w:hAnsi="Times New Roman"/>
                <w:color w:val="000000"/>
                <w:sz w:val="23"/>
                <w:szCs w:val="23"/>
                <w:lang w:eastAsia="ru-RU"/>
              </w:rPr>
              <w:t xml:space="preserve">Из фортепианного цикла «Времена года». П. Чайковский.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Песня венецианского гондольера (№ 6). </w:t>
            </w:r>
            <w:r w:rsidRPr="005E7C4F">
              <w:rPr>
                <w:rFonts w:ascii="Times New Roman" w:hAnsi="Times New Roman"/>
                <w:color w:val="000000"/>
                <w:sz w:val="23"/>
                <w:szCs w:val="23"/>
                <w:lang w:eastAsia="ru-RU"/>
              </w:rPr>
              <w:t xml:space="preserve">Из фортепианного цикла «Песни без слов». Ф. Мендельсон.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Венецианская ночь. </w:t>
            </w:r>
            <w:r w:rsidRPr="005E7C4F">
              <w:rPr>
                <w:rFonts w:ascii="Times New Roman" w:hAnsi="Times New Roman"/>
                <w:b/>
                <w:bCs/>
                <w:color w:val="000000"/>
                <w:sz w:val="23"/>
                <w:szCs w:val="23"/>
                <w:lang w:eastAsia="ru-RU"/>
              </w:rPr>
              <w:t xml:space="preserve">М. Глинка, слова И. Козлова. </w:t>
            </w:r>
            <w:r w:rsidRPr="005E7C4F">
              <w:rPr>
                <w:rFonts w:ascii="Times New Roman" w:hAnsi="Times New Roman"/>
                <w:b/>
                <w:bCs/>
                <w:i/>
                <w:iCs/>
                <w:color w:val="000000"/>
                <w:sz w:val="23"/>
                <w:szCs w:val="23"/>
                <w:lang w:eastAsia="ru-RU"/>
              </w:rPr>
              <w:t xml:space="preserve">Баркарола. </w:t>
            </w:r>
            <w:r w:rsidRPr="005E7C4F">
              <w:rPr>
                <w:rFonts w:ascii="Times New Roman" w:hAnsi="Times New Roman"/>
                <w:b/>
                <w:bCs/>
                <w:color w:val="000000"/>
                <w:sz w:val="23"/>
                <w:szCs w:val="23"/>
                <w:lang w:eastAsia="ru-RU"/>
              </w:rPr>
              <w:t xml:space="preserve">Ф. Шуберт, слова Ф. </w:t>
            </w:r>
            <w:proofErr w:type="spellStart"/>
            <w:r w:rsidRPr="005E7C4F">
              <w:rPr>
                <w:rFonts w:ascii="Times New Roman" w:hAnsi="Times New Roman"/>
                <w:b/>
                <w:bCs/>
                <w:color w:val="000000"/>
                <w:sz w:val="23"/>
                <w:szCs w:val="23"/>
                <w:lang w:eastAsia="ru-RU"/>
              </w:rPr>
              <w:t>Штольберга</w:t>
            </w:r>
            <w:proofErr w:type="spellEnd"/>
            <w:r w:rsidRPr="005E7C4F">
              <w:rPr>
                <w:rFonts w:ascii="Times New Roman" w:hAnsi="Times New Roman"/>
                <w:b/>
                <w:bCs/>
                <w:color w:val="000000"/>
                <w:sz w:val="23"/>
                <w:szCs w:val="23"/>
                <w:lang w:eastAsia="ru-RU"/>
              </w:rPr>
              <w:t xml:space="preserve">, перевод А. Плещеева.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Концерт №1 </w:t>
            </w:r>
            <w:r w:rsidRPr="005E7C4F">
              <w:rPr>
                <w:rFonts w:ascii="Times New Roman" w:hAnsi="Times New Roman"/>
                <w:color w:val="000000"/>
                <w:sz w:val="23"/>
                <w:szCs w:val="23"/>
                <w:lang w:eastAsia="ru-RU"/>
              </w:rPr>
              <w:t xml:space="preserve">для </w:t>
            </w:r>
            <w:r w:rsidRPr="005E7C4F">
              <w:rPr>
                <w:rFonts w:ascii="Times New Roman" w:hAnsi="Times New Roman"/>
                <w:b/>
                <w:bCs/>
                <w:color w:val="000000"/>
                <w:sz w:val="23"/>
                <w:szCs w:val="23"/>
                <w:lang w:eastAsia="ru-RU"/>
              </w:rPr>
              <w:t xml:space="preserve">фортепиано с оркестром (фрагмент финала). П. Чайковский. </w:t>
            </w:r>
            <w:r w:rsidRPr="005E7C4F">
              <w:rPr>
                <w:rFonts w:ascii="Times New Roman" w:hAnsi="Times New Roman"/>
                <w:i/>
                <w:iCs/>
                <w:color w:val="000000"/>
                <w:sz w:val="23"/>
                <w:szCs w:val="23"/>
                <w:lang w:eastAsia="ru-RU"/>
              </w:rPr>
              <w:t xml:space="preserve">Веснянка, </w:t>
            </w:r>
            <w:r w:rsidRPr="005E7C4F">
              <w:rPr>
                <w:rFonts w:ascii="Times New Roman" w:hAnsi="Times New Roman"/>
                <w:color w:val="000000"/>
                <w:sz w:val="23"/>
                <w:szCs w:val="23"/>
                <w:lang w:eastAsia="ru-RU"/>
              </w:rPr>
              <w:t xml:space="preserve">украинская народная </w:t>
            </w:r>
            <w:r w:rsidRPr="005E7C4F">
              <w:rPr>
                <w:rFonts w:ascii="Times New Roman" w:hAnsi="Times New Roman"/>
                <w:b/>
                <w:bCs/>
                <w:color w:val="000000"/>
                <w:sz w:val="23"/>
                <w:szCs w:val="23"/>
                <w:lang w:eastAsia="ru-RU"/>
              </w:rPr>
              <w:t xml:space="preserve">песня. </w:t>
            </w:r>
            <w:r w:rsidRPr="005E7C4F">
              <w:rPr>
                <w:rFonts w:ascii="Times New Roman" w:hAnsi="Times New Roman"/>
                <w:i/>
                <w:iCs/>
                <w:color w:val="000000"/>
                <w:sz w:val="23"/>
                <w:szCs w:val="23"/>
                <w:lang w:eastAsia="ru-RU"/>
              </w:rPr>
              <w:t xml:space="preserve">«Проводы Масленицы. </w:t>
            </w:r>
            <w:r w:rsidRPr="005E7C4F">
              <w:rPr>
                <w:rFonts w:ascii="Times New Roman" w:hAnsi="Times New Roman"/>
                <w:b/>
                <w:bCs/>
                <w:color w:val="000000"/>
                <w:sz w:val="23"/>
                <w:szCs w:val="23"/>
                <w:lang w:eastAsia="ru-RU"/>
              </w:rPr>
              <w:t xml:space="preserve">Сцена </w:t>
            </w:r>
            <w:r w:rsidRPr="005E7C4F">
              <w:rPr>
                <w:rFonts w:ascii="Times New Roman" w:hAnsi="Times New Roman"/>
                <w:color w:val="000000"/>
                <w:sz w:val="23"/>
                <w:szCs w:val="23"/>
                <w:lang w:eastAsia="ru-RU"/>
              </w:rPr>
              <w:t xml:space="preserve">из </w:t>
            </w:r>
            <w:r w:rsidRPr="005E7C4F">
              <w:rPr>
                <w:rFonts w:ascii="Times New Roman" w:hAnsi="Times New Roman"/>
                <w:b/>
                <w:bCs/>
                <w:color w:val="000000"/>
                <w:sz w:val="23"/>
                <w:szCs w:val="23"/>
                <w:lang w:eastAsia="ru-RU"/>
              </w:rPr>
              <w:t xml:space="preserve">оперы «Снегурочка». Н. А Римский-Корсаков.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Перезвоны. </w:t>
            </w:r>
            <w:r w:rsidRPr="005E7C4F">
              <w:rPr>
                <w:rFonts w:ascii="Times New Roman" w:hAnsi="Times New Roman"/>
                <w:color w:val="000000"/>
                <w:sz w:val="23"/>
                <w:szCs w:val="23"/>
                <w:lang w:eastAsia="ru-RU"/>
              </w:rPr>
              <w:t xml:space="preserve">По прочтении В. </w:t>
            </w:r>
            <w:r w:rsidRPr="005E7C4F">
              <w:rPr>
                <w:rFonts w:ascii="Times New Roman" w:hAnsi="Times New Roman"/>
                <w:b/>
                <w:bCs/>
                <w:color w:val="000000"/>
                <w:sz w:val="23"/>
                <w:szCs w:val="23"/>
                <w:lang w:eastAsia="ru-RU"/>
              </w:rPr>
              <w:t xml:space="preserve">Шукшина. </w:t>
            </w:r>
            <w:r w:rsidRPr="005E7C4F">
              <w:rPr>
                <w:rFonts w:ascii="Times New Roman" w:hAnsi="Times New Roman"/>
                <w:color w:val="000000"/>
                <w:sz w:val="23"/>
                <w:szCs w:val="23"/>
                <w:lang w:eastAsia="ru-RU"/>
              </w:rPr>
              <w:t xml:space="preserve">Симфония-действо для солистов, большого хора, гобоя и ударных (фрагменты). В. Гаврилин.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Снег идет. </w:t>
            </w:r>
            <w:r w:rsidRPr="005E7C4F">
              <w:rPr>
                <w:rFonts w:ascii="Times New Roman" w:hAnsi="Times New Roman"/>
                <w:color w:val="000000"/>
                <w:sz w:val="23"/>
                <w:szCs w:val="23"/>
                <w:lang w:eastAsia="ru-RU"/>
              </w:rPr>
              <w:t xml:space="preserve">Из Маленькой кантаты. Г. Свиридов, </w:t>
            </w:r>
            <w:r w:rsidRPr="005E7C4F">
              <w:rPr>
                <w:rFonts w:ascii="Times New Roman" w:hAnsi="Times New Roman"/>
                <w:b/>
                <w:bCs/>
                <w:color w:val="000000"/>
                <w:sz w:val="23"/>
                <w:szCs w:val="23"/>
                <w:lang w:eastAsia="ru-RU"/>
              </w:rPr>
              <w:t xml:space="preserve">слова </w:t>
            </w:r>
            <w:r w:rsidRPr="005E7C4F">
              <w:rPr>
                <w:rFonts w:ascii="Times New Roman" w:hAnsi="Times New Roman"/>
                <w:color w:val="000000"/>
                <w:sz w:val="23"/>
                <w:szCs w:val="23"/>
                <w:lang w:eastAsia="ru-RU"/>
              </w:rPr>
              <w:t xml:space="preserve">Б. Пастернака. </w:t>
            </w:r>
            <w:r w:rsidRPr="005E7C4F">
              <w:rPr>
                <w:rFonts w:ascii="Times New Roman" w:hAnsi="Times New Roman"/>
                <w:i/>
                <w:iCs/>
                <w:color w:val="000000"/>
                <w:sz w:val="23"/>
                <w:szCs w:val="23"/>
                <w:lang w:eastAsia="ru-RU"/>
              </w:rPr>
              <w:t xml:space="preserve">Запевка. </w:t>
            </w:r>
            <w:r w:rsidRPr="005E7C4F">
              <w:rPr>
                <w:rFonts w:ascii="Times New Roman" w:hAnsi="Times New Roman"/>
                <w:color w:val="000000"/>
                <w:sz w:val="23"/>
                <w:szCs w:val="23"/>
                <w:lang w:eastAsia="ru-RU"/>
              </w:rPr>
              <w:t xml:space="preserve">Г. Свиридов, слова И. Северянина.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Снег. </w:t>
            </w:r>
            <w:r w:rsidRPr="005E7C4F">
              <w:rPr>
                <w:rFonts w:ascii="Times New Roman" w:hAnsi="Times New Roman"/>
                <w:color w:val="000000"/>
                <w:sz w:val="23"/>
                <w:szCs w:val="23"/>
                <w:lang w:eastAsia="ru-RU"/>
              </w:rPr>
              <w:t xml:space="preserve">Из вокального цикла «Земля». М. Славкин, </w:t>
            </w:r>
            <w:r w:rsidRPr="005E7C4F">
              <w:rPr>
                <w:rFonts w:ascii="Times New Roman" w:hAnsi="Times New Roman"/>
                <w:b/>
                <w:bCs/>
                <w:color w:val="000000"/>
                <w:sz w:val="23"/>
                <w:szCs w:val="23"/>
                <w:lang w:eastAsia="ru-RU"/>
              </w:rPr>
              <w:t xml:space="preserve">слова </w:t>
            </w:r>
            <w:r w:rsidRPr="005E7C4F">
              <w:rPr>
                <w:rFonts w:ascii="Times New Roman" w:hAnsi="Times New Roman"/>
                <w:color w:val="000000"/>
                <w:sz w:val="23"/>
                <w:szCs w:val="23"/>
                <w:lang w:eastAsia="ru-RU"/>
              </w:rPr>
              <w:t xml:space="preserve">Э. </w:t>
            </w:r>
            <w:proofErr w:type="spellStart"/>
            <w:r w:rsidRPr="005E7C4F">
              <w:rPr>
                <w:rFonts w:ascii="Times New Roman" w:hAnsi="Times New Roman"/>
                <w:color w:val="000000"/>
                <w:sz w:val="23"/>
                <w:szCs w:val="23"/>
                <w:lang w:eastAsia="ru-RU"/>
              </w:rPr>
              <w:t>Фарджен</w:t>
            </w:r>
            <w:proofErr w:type="spellEnd"/>
            <w:r w:rsidRPr="005E7C4F">
              <w:rPr>
                <w:rFonts w:ascii="Times New Roman" w:hAnsi="Times New Roman"/>
                <w:color w:val="000000"/>
                <w:sz w:val="23"/>
                <w:szCs w:val="23"/>
                <w:lang w:eastAsia="ru-RU"/>
              </w:rPr>
              <w:t xml:space="preserve">, перевод М. </w:t>
            </w:r>
            <w:proofErr w:type="spellStart"/>
            <w:r w:rsidRPr="005E7C4F">
              <w:rPr>
                <w:rFonts w:ascii="Times New Roman" w:hAnsi="Times New Roman"/>
                <w:color w:val="000000"/>
                <w:sz w:val="23"/>
                <w:szCs w:val="23"/>
                <w:lang w:eastAsia="ru-RU"/>
              </w:rPr>
              <w:t>Бородицкой</w:t>
            </w:r>
            <w:proofErr w:type="spellEnd"/>
            <w:r w:rsidRPr="005E7C4F">
              <w:rPr>
                <w:rFonts w:ascii="Times New Roman" w:hAnsi="Times New Roman"/>
                <w:color w:val="000000"/>
                <w:sz w:val="23"/>
                <w:szCs w:val="23"/>
                <w:lang w:eastAsia="ru-RU"/>
              </w:rPr>
              <w:t xml:space="preserve"> и Г. Кружкова. </w:t>
            </w:r>
            <w:r w:rsidRPr="005E7C4F">
              <w:rPr>
                <w:rFonts w:ascii="Times New Roman" w:hAnsi="Times New Roman"/>
                <w:i/>
                <w:iCs/>
                <w:color w:val="000000"/>
                <w:sz w:val="23"/>
                <w:szCs w:val="23"/>
                <w:lang w:eastAsia="ru-RU"/>
              </w:rPr>
              <w:t xml:space="preserve">Зима. </w:t>
            </w:r>
            <w:r w:rsidRPr="005E7C4F">
              <w:rPr>
                <w:rFonts w:ascii="Times New Roman" w:hAnsi="Times New Roman"/>
                <w:color w:val="000000"/>
                <w:sz w:val="23"/>
                <w:szCs w:val="23"/>
                <w:lang w:eastAsia="ru-RU"/>
              </w:rPr>
              <w:t xml:space="preserve">Ц. Кюи, слова Е. Баратынского.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Откуда приятный и нежный тот звон. </w:t>
            </w:r>
            <w:r w:rsidRPr="005E7C4F">
              <w:rPr>
                <w:rFonts w:ascii="Times New Roman" w:hAnsi="Times New Roman"/>
                <w:color w:val="000000"/>
                <w:sz w:val="23"/>
                <w:szCs w:val="23"/>
                <w:lang w:eastAsia="ru-RU"/>
              </w:rPr>
              <w:t xml:space="preserve">Хор из оперы «Волшебная флейта». В.-А. Моцарт. </w:t>
            </w:r>
            <w:r w:rsidRPr="005E7C4F">
              <w:rPr>
                <w:rFonts w:ascii="Times New Roman" w:hAnsi="Times New Roman"/>
                <w:i/>
                <w:iCs/>
                <w:color w:val="000000"/>
                <w:sz w:val="23"/>
                <w:szCs w:val="23"/>
                <w:lang w:eastAsia="ru-RU"/>
              </w:rPr>
              <w:t xml:space="preserve">Маленькая ночная </w:t>
            </w:r>
            <w:proofErr w:type="gramStart"/>
            <w:r w:rsidRPr="005E7C4F">
              <w:rPr>
                <w:rFonts w:ascii="Times New Roman" w:hAnsi="Times New Roman"/>
                <w:i/>
                <w:iCs/>
                <w:color w:val="000000"/>
                <w:sz w:val="23"/>
                <w:szCs w:val="23"/>
                <w:lang w:eastAsia="ru-RU"/>
              </w:rPr>
              <w:t>сере-</w:t>
            </w:r>
            <w:proofErr w:type="spellStart"/>
            <w:r w:rsidRPr="005E7C4F">
              <w:rPr>
                <w:rFonts w:ascii="Times New Roman" w:hAnsi="Times New Roman"/>
                <w:i/>
                <w:iCs/>
                <w:color w:val="000000"/>
                <w:sz w:val="23"/>
                <w:szCs w:val="23"/>
                <w:lang w:eastAsia="ru-RU"/>
              </w:rPr>
              <w:t>нада</w:t>
            </w:r>
            <w:proofErr w:type="spellEnd"/>
            <w:proofErr w:type="gramEnd"/>
            <w:r w:rsidRPr="005E7C4F">
              <w:rPr>
                <w:rFonts w:ascii="Times New Roman" w:hAnsi="Times New Roman"/>
                <w:i/>
                <w:iCs/>
                <w:color w:val="000000"/>
                <w:sz w:val="23"/>
                <w:szCs w:val="23"/>
                <w:lang w:eastAsia="ru-RU"/>
              </w:rPr>
              <w:t xml:space="preserve"> </w:t>
            </w:r>
            <w:r w:rsidRPr="005E7C4F">
              <w:rPr>
                <w:rFonts w:ascii="Times New Roman" w:hAnsi="Times New Roman"/>
                <w:color w:val="000000"/>
                <w:sz w:val="23"/>
                <w:szCs w:val="23"/>
                <w:lang w:eastAsia="ru-RU"/>
              </w:rPr>
              <w:t xml:space="preserve">(рондо). В.-А. Моцарт. </w:t>
            </w:r>
            <w:proofErr w:type="spellStart"/>
            <w:r w:rsidRPr="005E7C4F">
              <w:rPr>
                <w:rFonts w:ascii="Times New Roman" w:hAnsi="Times New Roman"/>
                <w:i/>
                <w:iCs/>
                <w:color w:val="000000"/>
                <w:sz w:val="23"/>
                <w:szCs w:val="23"/>
                <w:lang w:eastAsia="ru-RU"/>
              </w:rPr>
              <w:t>Dona</w:t>
            </w:r>
            <w:proofErr w:type="spellEnd"/>
            <w:r w:rsidRPr="005E7C4F">
              <w:rPr>
                <w:rFonts w:ascii="Times New Roman" w:hAnsi="Times New Roman"/>
                <w:i/>
                <w:iCs/>
                <w:color w:val="000000"/>
                <w:sz w:val="23"/>
                <w:szCs w:val="23"/>
                <w:lang w:eastAsia="ru-RU"/>
              </w:rPr>
              <w:t xml:space="preserve"> </w:t>
            </w:r>
            <w:proofErr w:type="spellStart"/>
            <w:r w:rsidRPr="005E7C4F">
              <w:rPr>
                <w:rFonts w:ascii="Times New Roman" w:hAnsi="Times New Roman"/>
                <w:i/>
                <w:iCs/>
                <w:color w:val="000000"/>
                <w:sz w:val="23"/>
                <w:szCs w:val="23"/>
                <w:lang w:eastAsia="ru-RU"/>
              </w:rPr>
              <w:t>nobis</w:t>
            </w:r>
            <w:proofErr w:type="spellEnd"/>
            <w:r w:rsidRPr="005E7C4F">
              <w:rPr>
                <w:rFonts w:ascii="Times New Roman" w:hAnsi="Times New Roman"/>
                <w:i/>
                <w:iCs/>
                <w:color w:val="000000"/>
                <w:sz w:val="23"/>
                <w:szCs w:val="23"/>
                <w:lang w:eastAsia="ru-RU"/>
              </w:rPr>
              <w:t xml:space="preserve"> </w:t>
            </w:r>
            <w:proofErr w:type="spellStart"/>
            <w:r w:rsidRPr="005E7C4F">
              <w:rPr>
                <w:rFonts w:ascii="Times New Roman" w:hAnsi="Times New Roman"/>
                <w:i/>
                <w:iCs/>
                <w:color w:val="000000"/>
                <w:sz w:val="23"/>
                <w:szCs w:val="23"/>
                <w:lang w:eastAsia="ru-RU"/>
              </w:rPr>
              <w:t>расет</w:t>
            </w:r>
            <w:proofErr w:type="spellEnd"/>
            <w:r w:rsidRPr="005E7C4F">
              <w:rPr>
                <w:rFonts w:ascii="Times New Roman" w:hAnsi="Times New Roman"/>
                <w:i/>
                <w:iCs/>
                <w:color w:val="000000"/>
                <w:sz w:val="23"/>
                <w:szCs w:val="23"/>
                <w:lang w:eastAsia="ru-RU"/>
              </w:rPr>
              <w:t xml:space="preserve">. </w:t>
            </w:r>
            <w:r w:rsidRPr="005E7C4F">
              <w:rPr>
                <w:rFonts w:ascii="Times New Roman" w:hAnsi="Times New Roman"/>
                <w:color w:val="000000"/>
                <w:sz w:val="23"/>
                <w:szCs w:val="23"/>
                <w:lang w:eastAsia="ru-RU"/>
              </w:rPr>
              <w:t xml:space="preserve">Канон. В.-А. Моцарт. </w:t>
            </w:r>
            <w:r w:rsidRPr="005E7C4F">
              <w:rPr>
                <w:rFonts w:ascii="Times New Roman" w:hAnsi="Times New Roman"/>
                <w:i/>
                <w:iCs/>
                <w:color w:val="000000"/>
                <w:sz w:val="23"/>
                <w:szCs w:val="23"/>
                <w:lang w:eastAsia="ru-RU"/>
              </w:rPr>
              <w:t xml:space="preserve">Реквием </w:t>
            </w:r>
            <w:r w:rsidRPr="005E7C4F">
              <w:rPr>
                <w:rFonts w:ascii="Times New Roman" w:hAnsi="Times New Roman"/>
                <w:color w:val="000000"/>
                <w:sz w:val="23"/>
                <w:szCs w:val="23"/>
                <w:lang w:eastAsia="ru-RU"/>
              </w:rPr>
              <w:t xml:space="preserve">(фрагменты). В.-А. Моцарт. </w:t>
            </w:r>
            <w:proofErr w:type="spellStart"/>
            <w:r w:rsidRPr="005E7C4F">
              <w:rPr>
                <w:rFonts w:ascii="Times New Roman" w:hAnsi="Times New Roman"/>
                <w:i/>
                <w:iCs/>
                <w:color w:val="000000"/>
                <w:sz w:val="23"/>
                <w:szCs w:val="23"/>
                <w:lang w:eastAsia="ru-RU"/>
              </w:rPr>
              <w:t>Dignare</w:t>
            </w:r>
            <w:proofErr w:type="spellEnd"/>
            <w:r w:rsidRPr="005E7C4F">
              <w:rPr>
                <w:rFonts w:ascii="Times New Roman" w:hAnsi="Times New Roman"/>
                <w:i/>
                <w:iCs/>
                <w:color w:val="000000"/>
                <w:sz w:val="23"/>
                <w:szCs w:val="23"/>
                <w:lang w:eastAsia="ru-RU"/>
              </w:rPr>
              <w:t xml:space="preserve">. </w:t>
            </w:r>
            <w:r w:rsidRPr="005E7C4F">
              <w:rPr>
                <w:rFonts w:ascii="Times New Roman" w:hAnsi="Times New Roman"/>
                <w:color w:val="000000"/>
                <w:sz w:val="23"/>
                <w:szCs w:val="23"/>
                <w:lang w:eastAsia="ru-RU"/>
              </w:rPr>
              <w:t xml:space="preserve">Г. Гендель.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Руслан и Людмила. </w:t>
            </w:r>
            <w:r w:rsidRPr="005E7C4F">
              <w:rPr>
                <w:rFonts w:ascii="Times New Roman" w:hAnsi="Times New Roman"/>
                <w:color w:val="000000"/>
                <w:sz w:val="23"/>
                <w:szCs w:val="23"/>
                <w:lang w:eastAsia="ru-RU"/>
              </w:rPr>
              <w:t xml:space="preserve">Опера (фрагменты). М. Глинка. </w:t>
            </w:r>
            <w:r w:rsidRPr="005E7C4F">
              <w:rPr>
                <w:rFonts w:ascii="Times New Roman" w:hAnsi="Times New Roman"/>
                <w:i/>
                <w:iCs/>
                <w:color w:val="000000"/>
                <w:sz w:val="23"/>
                <w:szCs w:val="23"/>
                <w:lang w:eastAsia="ru-RU"/>
              </w:rPr>
              <w:t xml:space="preserve">«Сказка о царе </w:t>
            </w:r>
            <w:proofErr w:type="spellStart"/>
            <w:r w:rsidRPr="005E7C4F">
              <w:rPr>
                <w:rFonts w:ascii="Times New Roman" w:hAnsi="Times New Roman"/>
                <w:i/>
                <w:iCs/>
                <w:color w:val="000000"/>
                <w:sz w:val="23"/>
                <w:szCs w:val="23"/>
                <w:lang w:eastAsia="ru-RU"/>
              </w:rPr>
              <w:t>Салтане</w:t>
            </w:r>
            <w:proofErr w:type="spellEnd"/>
            <w:r w:rsidRPr="005E7C4F">
              <w:rPr>
                <w:rFonts w:ascii="Times New Roman" w:hAnsi="Times New Roman"/>
                <w:i/>
                <w:iCs/>
                <w:color w:val="000000"/>
                <w:sz w:val="23"/>
                <w:szCs w:val="23"/>
                <w:lang w:eastAsia="ru-RU"/>
              </w:rPr>
              <w:t xml:space="preserve">...» </w:t>
            </w:r>
            <w:r w:rsidRPr="005E7C4F">
              <w:rPr>
                <w:rFonts w:ascii="Times New Roman" w:hAnsi="Times New Roman"/>
                <w:color w:val="000000"/>
                <w:sz w:val="23"/>
                <w:szCs w:val="23"/>
                <w:lang w:eastAsia="ru-RU"/>
              </w:rPr>
              <w:t xml:space="preserve">Опера (фрагменты). Н. Римский-Корсаков. </w:t>
            </w:r>
            <w:r w:rsidRPr="005E7C4F">
              <w:rPr>
                <w:rFonts w:ascii="Times New Roman" w:hAnsi="Times New Roman"/>
                <w:i/>
                <w:iCs/>
                <w:color w:val="000000"/>
                <w:sz w:val="23"/>
                <w:szCs w:val="23"/>
                <w:lang w:eastAsia="ru-RU"/>
              </w:rPr>
              <w:lastRenderedPageBreak/>
              <w:t xml:space="preserve">Садко. </w:t>
            </w:r>
            <w:r w:rsidRPr="005E7C4F">
              <w:rPr>
                <w:rFonts w:ascii="Times New Roman" w:hAnsi="Times New Roman"/>
                <w:color w:val="000000"/>
                <w:sz w:val="23"/>
                <w:szCs w:val="23"/>
                <w:lang w:eastAsia="ru-RU"/>
              </w:rPr>
              <w:t xml:space="preserve">Опера-былина (фрагменты). Н. Римский-Корсаков. </w:t>
            </w:r>
            <w:r w:rsidRPr="005E7C4F">
              <w:rPr>
                <w:rFonts w:ascii="Times New Roman" w:hAnsi="Times New Roman"/>
                <w:i/>
                <w:iCs/>
                <w:color w:val="000000"/>
                <w:sz w:val="23"/>
                <w:szCs w:val="23"/>
                <w:lang w:eastAsia="ru-RU"/>
              </w:rPr>
              <w:t xml:space="preserve">Орфей и </w:t>
            </w:r>
            <w:proofErr w:type="spellStart"/>
            <w:r w:rsidRPr="005E7C4F">
              <w:rPr>
                <w:rFonts w:ascii="Times New Roman" w:hAnsi="Times New Roman"/>
                <w:i/>
                <w:iCs/>
                <w:color w:val="000000"/>
                <w:sz w:val="23"/>
                <w:szCs w:val="23"/>
                <w:lang w:eastAsia="ru-RU"/>
              </w:rPr>
              <w:t>Эвридика</w:t>
            </w:r>
            <w:proofErr w:type="spellEnd"/>
            <w:r w:rsidRPr="005E7C4F">
              <w:rPr>
                <w:rFonts w:ascii="Times New Roman" w:hAnsi="Times New Roman"/>
                <w:i/>
                <w:iCs/>
                <w:color w:val="000000"/>
                <w:sz w:val="23"/>
                <w:szCs w:val="23"/>
                <w:lang w:eastAsia="ru-RU"/>
              </w:rPr>
              <w:t xml:space="preserve">. </w:t>
            </w:r>
            <w:r w:rsidRPr="005E7C4F">
              <w:rPr>
                <w:rFonts w:ascii="Times New Roman" w:hAnsi="Times New Roman"/>
                <w:color w:val="000000"/>
                <w:sz w:val="23"/>
                <w:szCs w:val="23"/>
                <w:lang w:eastAsia="ru-RU"/>
              </w:rPr>
              <w:t xml:space="preserve">Опера (фрагменты). К. Глюк.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Щелкунчик. </w:t>
            </w:r>
            <w:r w:rsidRPr="005E7C4F">
              <w:rPr>
                <w:rFonts w:ascii="Times New Roman" w:hAnsi="Times New Roman"/>
                <w:color w:val="000000"/>
                <w:sz w:val="23"/>
                <w:szCs w:val="23"/>
                <w:lang w:eastAsia="ru-RU"/>
              </w:rPr>
              <w:t xml:space="preserve">Балет-феерия (фрагменты). П. Чайковский. </w:t>
            </w:r>
            <w:r w:rsidRPr="005E7C4F">
              <w:rPr>
                <w:rFonts w:ascii="Times New Roman" w:hAnsi="Times New Roman"/>
                <w:i/>
                <w:iCs/>
                <w:color w:val="000000"/>
                <w:sz w:val="23"/>
                <w:szCs w:val="23"/>
                <w:lang w:eastAsia="ru-RU"/>
              </w:rPr>
              <w:t xml:space="preserve">Спящая красавица. </w:t>
            </w:r>
            <w:r w:rsidRPr="005E7C4F">
              <w:rPr>
                <w:rFonts w:ascii="Times New Roman" w:hAnsi="Times New Roman"/>
                <w:color w:val="000000"/>
                <w:sz w:val="23"/>
                <w:szCs w:val="23"/>
                <w:lang w:eastAsia="ru-RU"/>
              </w:rPr>
              <w:t xml:space="preserve">Балет (фрагменты). П. Чайковский. </w:t>
            </w:r>
            <w:proofErr w:type="gramStart"/>
            <w:r w:rsidRPr="005E7C4F">
              <w:rPr>
                <w:rFonts w:ascii="Times New Roman" w:hAnsi="Times New Roman"/>
                <w:i/>
                <w:iCs/>
                <w:color w:val="000000"/>
                <w:sz w:val="23"/>
                <w:szCs w:val="23"/>
                <w:lang w:eastAsia="ru-RU"/>
              </w:rPr>
              <w:t>Кош-</w:t>
            </w:r>
            <w:proofErr w:type="spellStart"/>
            <w:r w:rsidRPr="005E7C4F">
              <w:rPr>
                <w:rFonts w:ascii="Times New Roman" w:hAnsi="Times New Roman"/>
                <w:i/>
                <w:iCs/>
                <w:color w:val="000000"/>
                <w:sz w:val="23"/>
                <w:szCs w:val="23"/>
                <w:lang w:eastAsia="ru-RU"/>
              </w:rPr>
              <w:t>ки</w:t>
            </w:r>
            <w:proofErr w:type="spellEnd"/>
            <w:proofErr w:type="gramEnd"/>
            <w:r w:rsidRPr="005E7C4F">
              <w:rPr>
                <w:rFonts w:ascii="Times New Roman" w:hAnsi="Times New Roman"/>
                <w:i/>
                <w:iCs/>
                <w:color w:val="000000"/>
                <w:sz w:val="23"/>
                <w:szCs w:val="23"/>
                <w:lang w:eastAsia="ru-RU"/>
              </w:rPr>
              <w:t xml:space="preserve">. </w:t>
            </w:r>
            <w:r w:rsidRPr="005E7C4F">
              <w:rPr>
                <w:rFonts w:ascii="Times New Roman" w:hAnsi="Times New Roman"/>
                <w:color w:val="000000"/>
                <w:sz w:val="23"/>
                <w:szCs w:val="23"/>
                <w:lang w:eastAsia="ru-RU"/>
              </w:rPr>
              <w:t xml:space="preserve">Мюзикл (фрагменты). Э.-JI. </w:t>
            </w:r>
            <w:proofErr w:type="spellStart"/>
            <w:r w:rsidRPr="005E7C4F">
              <w:rPr>
                <w:rFonts w:ascii="Times New Roman" w:hAnsi="Times New Roman"/>
                <w:color w:val="000000"/>
                <w:sz w:val="23"/>
                <w:szCs w:val="23"/>
                <w:lang w:eastAsia="ru-RU"/>
              </w:rPr>
              <w:t>Уэббер</w:t>
            </w:r>
            <w:proofErr w:type="spellEnd"/>
            <w:r w:rsidRPr="005E7C4F">
              <w:rPr>
                <w:rFonts w:ascii="Times New Roman" w:hAnsi="Times New Roman"/>
                <w:color w:val="000000"/>
                <w:sz w:val="23"/>
                <w:szCs w:val="23"/>
                <w:lang w:eastAsia="ru-RU"/>
              </w:rPr>
              <w:t xml:space="preserve">. </w:t>
            </w:r>
            <w:r w:rsidRPr="005E7C4F">
              <w:rPr>
                <w:rFonts w:ascii="Times New Roman" w:hAnsi="Times New Roman"/>
                <w:i/>
                <w:iCs/>
                <w:color w:val="000000"/>
                <w:sz w:val="23"/>
                <w:szCs w:val="23"/>
                <w:lang w:eastAsia="ru-RU"/>
              </w:rPr>
              <w:t xml:space="preserve">Песенка о </w:t>
            </w:r>
            <w:proofErr w:type="spellStart"/>
            <w:proofErr w:type="gramStart"/>
            <w:r w:rsidRPr="005E7C4F">
              <w:rPr>
                <w:rFonts w:ascii="Times New Roman" w:hAnsi="Times New Roman"/>
                <w:i/>
                <w:iCs/>
                <w:color w:val="000000"/>
                <w:sz w:val="23"/>
                <w:szCs w:val="23"/>
                <w:lang w:eastAsia="ru-RU"/>
              </w:rPr>
              <w:t>прекрас-ных</w:t>
            </w:r>
            <w:proofErr w:type="spellEnd"/>
            <w:proofErr w:type="gramEnd"/>
            <w:r w:rsidRPr="005E7C4F">
              <w:rPr>
                <w:rFonts w:ascii="Times New Roman" w:hAnsi="Times New Roman"/>
                <w:i/>
                <w:iCs/>
                <w:color w:val="000000"/>
                <w:sz w:val="23"/>
                <w:szCs w:val="23"/>
                <w:lang w:eastAsia="ru-RU"/>
              </w:rPr>
              <w:t xml:space="preserve"> вещах. </w:t>
            </w:r>
            <w:r w:rsidRPr="005E7C4F">
              <w:rPr>
                <w:rFonts w:ascii="Times New Roman" w:hAnsi="Times New Roman"/>
                <w:color w:val="000000"/>
                <w:sz w:val="23"/>
                <w:szCs w:val="23"/>
                <w:lang w:eastAsia="ru-RU"/>
              </w:rPr>
              <w:t xml:space="preserve">Из мюзикла «Звуки музыки». Р. </w:t>
            </w:r>
            <w:proofErr w:type="spellStart"/>
            <w:r w:rsidRPr="005E7C4F">
              <w:rPr>
                <w:rFonts w:ascii="Times New Roman" w:hAnsi="Times New Roman"/>
                <w:color w:val="000000"/>
                <w:sz w:val="23"/>
                <w:szCs w:val="23"/>
                <w:lang w:eastAsia="ru-RU"/>
              </w:rPr>
              <w:t>Роджерс</w:t>
            </w:r>
            <w:proofErr w:type="spellEnd"/>
            <w:r w:rsidRPr="005E7C4F">
              <w:rPr>
                <w:rFonts w:ascii="Times New Roman" w:hAnsi="Times New Roman"/>
                <w:color w:val="000000"/>
                <w:sz w:val="23"/>
                <w:szCs w:val="23"/>
                <w:lang w:eastAsia="ru-RU"/>
              </w:rPr>
              <w:t xml:space="preserve">, слова О. </w:t>
            </w:r>
            <w:proofErr w:type="spellStart"/>
            <w:r w:rsidRPr="005E7C4F">
              <w:rPr>
                <w:rFonts w:ascii="Times New Roman" w:hAnsi="Times New Roman"/>
                <w:color w:val="000000"/>
                <w:sz w:val="23"/>
                <w:szCs w:val="23"/>
                <w:lang w:eastAsia="ru-RU"/>
              </w:rPr>
              <w:t>Хаммерстайна</w:t>
            </w:r>
            <w:proofErr w:type="spellEnd"/>
            <w:r w:rsidRPr="005E7C4F">
              <w:rPr>
                <w:rFonts w:ascii="Times New Roman" w:hAnsi="Times New Roman"/>
                <w:color w:val="000000"/>
                <w:sz w:val="23"/>
                <w:szCs w:val="23"/>
                <w:lang w:eastAsia="ru-RU"/>
              </w:rPr>
              <w:t xml:space="preserve">, русский текст М. Подберезского. </w:t>
            </w:r>
            <w:r w:rsidRPr="005E7C4F">
              <w:rPr>
                <w:rFonts w:ascii="Times New Roman" w:hAnsi="Times New Roman"/>
                <w:i/>
                <w:iCs/>
                <w:color w:val="000000"/>
                <w:sz w:val="23"/>
                <w:szCs w:val="23"/>
                <w:lang w:eastAsia="ru-RU"/>
              </w:rPr>
              <w:t xml:space="preserve">Дуэт лисы Алисы и кота </w:t>
            </w:r>
            <w:proofErr w:type="spellStart"/>
            <w:r w:rsidRPr="005E7C4F">
              <w:rPr>
                <w:rFonts w:ascii="Times New Roman" w:hAnsi="Times New Roman"/>
                <w:i/>
                <w:iCs/>
                <w:color w:val="000000"/>
                <w:sz w:val="23"/>
                <w:szCs w:val="23"/>
                <w:lang w:eastAsia="ru-RU"/>
              </w:rPr>
              <w:t>Базилио</w:t>
            </w:r>
            <w:proofErr w:type="spellEnd"/>
            <w:r w:rsidRPr="005E7C4F">
              <w:rPr>
                <w:rFonts w:ascii="Times New Roman" w:hAnsi="Times New Roman"/>
                <w:i/>
                <w:iCs/>
                <w:color w:val="000000"/>
                <w:sz w:val="23"/>
                <w:szCs w:val="23"/>
                <w:lang w:eastAsia="ru-RU"/>
              </w:rPr>
              <w:t xml:space="preserve">. </w:t>
            </w:r>
            <w:r w:rsidRPr="005E7C4F">
              <w:rPr>
                <w:rFonts w:ascii="Times New Roman" w:hAnsi="Times New Roman"/>
                <w:color w:val="000000"/>
                <w:sz w:val="23"/>
                <w:szCs w:val="23"/>
                <w:lang w:eastAsia="ru-RU"/>
              </w:rPr>
              <w:t>Из музыки к сказке «</w:t>
            </w:r>
            <w:proofErr w:type="spellStart"/>
            <w:proofErr w:type="gramStart"/>
            <w:r w:rsidRPr="005E7C4F">
              <w:rPr>
                <w:rFonts w:ascii="Times New Roman" w:hAnsi="Times New Roman"/>
                <w:color w:val="000000"/>
                <w:sz w:val="23"/>
                <w:szCs w:val="23"/>
                <w:lang w:eastAsia="ru-RU"/>
              </w:rPr>
              <w:t>Бурати</w:t>
            </w:r>
            <w:proofErr w:type="spellEnd"/>
            <w:r w:rsidRPr="005E7C4F">
              <w:rPr>
                <w:rFonts w:ascii="Times New Roman" w:hAnsi="Times New Roman"/>
                <w:color w:val="000000"/>
                <w:sz w:val="23"/>
                <w:szCs w:val="23"/>
                <w:lang w:eastAsia="ru-RU"/>
              </w:rPr>
              <w:t>-но</w:t>
            </w:r>
            <w:proofErr w:type="gramEnd"/>
            <w:r w:rsidRPr="005E7C4F">
              <w:rPr>
                <w:rFonts w:ascii="Times New Roman" w:hAnsi="Times New Roman"/>
                <w:color w:val="000000"/>
                <w:sz w:val="23"/>
                <w:szCs w:val="23"/>
                <w:lang w:eastAsia="ru-RU"/>
              </w:rPr>
              <w:t xml:space="preserve">». Музыка и стихи Б. Окуджавы. </w:t>
            </w:r>
            <w:r w:rsidRPr="005E7C4F">
              <w:rPr>
                <w:rFonts w:ascii="Times New Roman" w:hAnsi="Times New Roman"/>
                <w:i/>
                <w:iCs/>
                <w:color w:val="000000"/>
                <w:sz w:val="23"/>
                <w:szCs w:val="23"/>
                <w:lang w:eastAsia="ru-RU"/>
              </w:rPr>
              <w:t xml:space="preserve">Сэр, возьмите Алису с собой. </w:t>
            </w:r>
            <w:r w:rsidRPr="005E7C4F">
              <w:rPr>
                <w:rFonts w:ascii="Times New Roman" w:hAnsi="Times New Roman"/>
                <w:color w:val="000000"/>
                <w:sz w:val="23"/>
                <w:szCs w:val="23"/>
                <w:lang w:eastAsia="ru-RU"/>
              </w:rPr>
              <w:t xml:space="preserve">Из музыки к сказке «Алиса в Стране Чудес». Слова и музыка В. Высоцкого.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3"/>
                <w:szCs w:val="23"/>
                <w:lang w:eastAsia="ru-RU"/>
              </w:rPr>
            </w:pPr>
            <w:r w:rsidRPr="005E7C4F">
              <w:rPr>
                <w:rFonts w:ascii="Times New Roman" w:hAnsi="Times New Roman"/>
                <w:i/>
                <w:iCs/>
                <w:sz w:val="23"/>
                <w:szCs w:val="23"/>
              </w:rPr>
              <w:t xml:space="preserve">Хлопай в такт! </w:t>
            </w:r>
            <w:r w:rsidRPr="005E7C4F">
              <w:rPr>
                <w:rFonts w:ascii="Times New Roman" w:hAnsi="Times New Roman"/>
                <w:sz w:val="23"/>
                <w:szCs w:val="23"/>
              </w:rPr>
              <w:t xml:space="preserve">Дж. Гершвин, слова А. Гершвина, русский текст В. Струкова. </w:t>
            </w:r>
            <w:r w:rsidRPr="005E7C4F">
              <w:rPr>
                <w:rFonts w:ascii="Times New Roman" w:hAnsi="Times New Roman"/>
                <w:i/>
                <w:iCs/>
                <w:sz w:val="23"/>
                <w:szCs w:val="23"/>
              </w:rPr>
              <w:t xml:space="preserve">Песенка о песенке. </w:t>
            </w:r>
            <w:r w:rsidRPr="005E7C4F">
              <w:rPr>
                <w:rFonts w:ascii="Times New Roman" w:hAnsi="Times New Roman"/>
                <w:sz w:val="23"/>
                <w:szCs w:val="23"/>
              </w:rPr>
              <w:t xml:space="preserve">Музыка и слова А. Куклина. </w:t>
            </w:r>
            <w:r w:rsidRPr="005E7C4F">
              <w:rPr>
                <w:rFonts w:ascii="Times New Roman" w:hAnsi="Times New Roman"/>
                <w:i/>
                <w:iCs/>
                <w:sz w:val="23"/>
                <w:szCs w:val="23"/>
              </w:rPr>
              <w:t xml:space="preserve">Птица-музыка. </w:t>
            </w:r>
            <w:r w:rsidRPr="005E7C4F">
              <w:rPr>
                <w:rFonts w:ascii="Times New Roman" w:hAnsi="Times New Roman"/>
                <w:sz w:val="23"/>
                <w:szCs w:val="23"/>
              </w:rPr>
              <w:t xml:space="preserve">В. Синенко, слова М. </w:t>
            </w:r>
            <w:proofErr w:type="spellStart"/>
            <w:r w:rsidRPr="005E7C4F">
              <w:rPr>
                <w:rFonts w:ascii="Times New Roman" w:hAnsi="Times New Roman"/>
                <w:sz w:val="23"/>
                <w:szCs w:val="23"/>
              </w:rPr>
              <w:t>Пляц-ковского</w:t>
            </w:r>
            <w:proofErr w:type="spellEnd"/>
            <w:r w:rsidRPr="005E7C4F">
              <w:rPr>
                <w:sz w:val="23"/>
                <w:szCs w:val="23"/>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b/>
                <w:color w:val="000000"/>
                <w:sz w:val="23"/>
                <w:szCs w:val="23"/>
                <w:lang w:eastAsia="ru-RU"/>
              </w:rPr>
            </w:pPr>
            <w:r w:rsidRPr="005E7C4F">
              <w:rPr>
                <w:rFonts w:ascii="Times New Roman" w:hAnsi="Times New Roman"/>
                <w:b/>
                <w:color w:val="000000"/>
                <w:sz w:val="23"/>
                <w:szCs w:val="23"/>
                <w:lang w:eastAsia="ru-RU"/>
              </w:rPr>
              <w:t>Литературные произведения</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b/>
                <w:color w:val="000000"/>
                <w:sz w:val="23"/>
                <w:szCs w:val="23"/>
                <w:lang w:eastAsia="ru-RU"/>
              </w:rPr>
            </w:pP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Осыпаются листья в садах... </w:t>
            </w:r>
            <w:proofErr w:type="spellStart"/>
            <w:r w:rsidRPr="005E7C4F">
              <w:rPr>
                <w:rFonts w:ascii="Times New Roman" w:hAnsi="Times New Roman"/>
                <w:color w:val="000000"/>
                <w:sz w:val="23"/>
                <w:szCs w:val="23"/>
                <w:lang w:eastAsia="ru-RU"/>
              </w:rPr>
              <w:t>И.Бунин</w:t>
            </w:r>
            <w:proofErr w:type="spellEnd"/>
            <w:r w:rsidRPr="005E7C4F">
              <w:rPr>
                <w:rFonts w:ascii="Times New Roman" w:hAnsi="Times New Roman"/>
                <w:color w:val="000000"/>
                <w:sz w:val="23"/>
                <w:szCs w:val="23"/>
                <w:lang w:eastAsia="ru-RU"/>
              </w:rPr>
              <w:t xml:space="preserve">. </w:t>
            </w:r>
            <w:r w:rsidRPr="005E7C4F">
              <w:rPr>
                <w:rFonts w:ascii="Times New Roman" w:hAnsi="Times New Roman"/>
                <w:b/>
                <w:bCs/>
                <w:i/>
                <w:iCs/>
                <w:color w:val="000000"/>
                <w:sz w:val="23"/>
                <w:szCs w:val="23"/>
                <w:lang w:eastAsia="ru-RU"/>
              </w:rPr>
              <w:t xml:space="preserve">Скучная картина... </w:t>
            </w:r>
            <w:r w:rsidRPr="005E7C4F">
              <w:rPr>
                <w:rFonts w:ascii="Times New Roman" w:hAnsi="Times New Roman"/>
                <w:color w:val="000000"/>
                <w:sz w:val="23"/>
                <w:szCs w:val="23"/>
                <w:lang w:eastAsia="ru-RU"/>
              </w:rPr>
              <w:t xml:space="preserve">А. Плещеев. </w:t>
            </w:r>
            <w:r w:rsidRPr="005E7C4F">
              <w:rPr>
                <w:rFonts w:ascii="Times New Roman" w:hAnsi="Times New Roman"/>
                <w:b/>
                <w:bCs/>
                <w:i/>
                <w:iCs/>
                <w:color w:val="000000"/>
                <w:sz w:val="23"/>
                <w:szCs w:val="23"/>
                <w:lang w:eastAsia="ru-RU"/>
              </w:rPr>
              <w:t xml:space="preserve">Осень и грусть на всей земле... </w:t>
            </w:r>
            <w:r w:rsidRPr="005E7C4F">
              <w:rPr>
                <w:rFonts w:ascii="Times New Roman" w:hAnsi="Times New Roman"/>
                <w:color w:val="000000"/>
                <w:sz w:val="23"/>
                <w:szCs w:val="23"/>
                <w:lang w:eastAsia="ru-RU"/>
              </w:rPr>
              <w:t xml:space="preserve">М. </w:t>
            </w:r>
            <w:proofErr w:type="spellStart"/>
            <w:r w:rsidRPr="005E7C4F">
              <w:rPr>
                <w:rFonts w:ascii="Times New Roman" w:hAnsi="Times New Roman"/>
                <w:color w:val="000000"/>
                <w:sz w:val="23"/>
                <w:szCs w:val="23"/>
                <w:lang w:eastAsia="ru-RU"/>
              </w:rPr>
              <w:t>Чюрлёнис</w:t>
            </w:r>
            <w:proofErr w:type="spellEnd"/>
            <w:r w:rsidRPr="005E7C4F">
              <w:rPr>
                <w:rFonts w:ascii="Times New Roman" w:hAnsi="Times New Roman"/>
                <w:color w:val="000000"/>
                <w:sz w:val="23"/>
                <w:szCs w:val="23"/>
                <w:lang w:eastAsia="ru-RU"/>
              </w:rPr>
              <w:t xml:space="preserve">. </w:t>
            </w:r>
            <w:r w:rsidRPr="005E7C4F">
              <w:rPr>
                <w:rFonts w:ascii="Times New Roman" w:hAnsi="Times New Roman"/>
                <w:b/>
                <w:bCs/>
                <w:i/>
                <w:iCs/>
                <w:color w:val="000000"/>
                <w:sz w:val="23"/>
                <w:szCs w:val="23"/>
                <w:lang w:eastAsia="ru-RU"/>
              </w:rPr>
              <w:t xml:space="preserve">Листопад. </w:t>
            </w:r>
            <w:r w:rsidRPr="005E7C4F">
              <w:rPr>
                <w:rFonts w:ascii="Times New Roman" w:hAnsi="Times New Roman"/>
                <w:color w:val="000000"/>
                <w:sz w:val="23"/>
                <w:szCs w:val="23"/>
                <w:lang w:eastAsia="ru-RU"/>
              </w:rPr>
              <w:t xml:space="preserve">И. Бунин. </w:t>
            </w:r>
            <w:r w:rsidRPr="005E7C4F">
              <w:rPr>
                <w:rFonts w:ascii="Times New Roman" w:hAnsi="Times New Roman"/>
                <w:b/>
                <w:bCs/>
                <w:i/>
                <w:iCs/>
                <w:color w:val="000000"/>
                <w:sz w:val="23"/>
                <w:szCs w:val="23"/>
                <w:lang w:eastAsia="ru-RU"/>
              </w:rPr>
              <w:t xml:space="preserve">Из Гёте. </w:t>
            </w:r>
            <w:r w:rsidRPr="005E7C4F">
              <w:rPr>
                <w:rFonts w:ascii="Times New Roman" w:hAnsi="Times New Roman"/>
                <w:color w:val="000000"/>
                <w:sz w:val="23"/>
                <w:szCs w:val="23"/>
                <w:lang w:eastAsia="ru-RU"/>
              </w:rPr>
              <w:t xml:space="preserve">М. Лермонтов.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3"/>
                <w:szCs w:val="23"/>
                <w:lang w:eastAsia="ru-RU"/>
              </w:rPr>
            </w:pPr>
            <w:r w:rsidRPr="005E7C4F">
              <w:rPr>
                <w:rFonts w:ascii="Times New Roman" w:hAnsi="Times New Roman"/>
                <w:i/>
                <w:iCs/>
                <w:sz w:val="23"/>
                <w:szCs w:val="23"/>
              </w:rPr>
              <w:t xml:space="preserve">Деревня. </w:t>
            </w:r>
            <w:r w:rsidRPr="005E7C4F">
              <w:rPr>
                <w:rFonts w:ascii="Times New Roman" w:hAnsi="Times New Roman"/>
                <w:sz w:val="23"/>
                <w:szCs w:val="23"/>
              </w:rPr>
              <w:t xml:space="preserve">Стихотворение в прозе. И. Тургенев. </w:t>
            </w:r>
            <w:r w:rsidRPr="005E7C4F">
              <w:rPr>
                <w:rFonts w:ascii="Times New Roman" w:hAnsi="Times New Roman"/>
                <w:i/>
                <w:iCs/>
                <w:sz w:val="23"/>
                <w:szCs w:val="23"/>
              </w:rPr>
              <w:t xml:space="preserve">Кикимора. </w:t>
            </w:r>
            <w:r w:rsidRPr="005E7C4F">
              <w:rPr>
                <w:rFonts w:ascii="Times New Roman" w:hAnsi="Times New Roman"/>
                <w:sz w:val="23"/>
                <w:szCs w:val="23"/>
              </w:rPr>
              <w:t xml:space="preserve">Народное сказание из «Сказаний русского народа», записанных И. Сахаровым.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Музыкант-чародей. </w:t>
            </w:r>
            <w:r w:rsidRPr="005E7C4F">
              <w:rPr>
                <w:rFonts w:ascii="Times New Roman" w:hAnsi="Times New Roman"/>
                <w:color w:val="000000"/>
                <w:sz w:val="23"/>
                <w:szCs w:val="23"/>
                <w:lang w:eastAsia="ru-RU"/>
              </w:rPr>
              <w:t xml:space="preserve">Белорусская сказка. </w:t>
            </w:r>
            <w:r w:rsidRPr="005E7C4F">
              <w:rPr>
                <w:rFonts w:ascii="Times New Roman" w:hAnsi="Times New Roman"/>
                <w:b/>
                <w:bCs/>
                <w:i/>
                <w:iCs/>
                <w:color w:val="000000"/>
                <w:sz w:val="23"/>
                <w:szCs w:val="23"/>
                <w:lang w:eastAsia="ru-RU"/>
              </w:rPr>
              <w:t xml:space="preserve">Венецианская ночь. </w:t>
            </w:r>
            <w:r w:rsidRPr="005E7C4F">
              <w:rPr>
                <w:rFonts w:ascii="Times New Roman" w:hAnsi="Times New Roman"/>
                <w:color w:val="000000"/>
                <w:sz w:val="23"/>
                <w:szCs w:val="23"/>
                <w:lang w:eastAsia="ru-RU"/>
              </w:rPr>
              <w:t xml:space="preserve">И. Козлов. </w:t>
            </w:r>
            <w:r w:rsidRPr="005E7C4F">
              <w:rPr>
                <w:rFonts w:ascii="Times New Roman" w:hAnsi="Times New Roman"/>
                <w:b/>
                <w:bCs/>
                <w:i/>
                <w:iCs/>
                <w:color w:val="000000"/>
                <w:sz w:val="23"/>
                <w:szCs w:val="23"/>
                <w:lang w:eastAsia="ru-RU"/>
              </w:rPr>
              <w:t xml:space="preserve">Война колоколов. </w:t>
            </w:r>
            <w:r w:rsidRPr="005E7C4F">
              <w:rPr>
                <w:rFonts w:ascii="Times New Roman" w:hAnsi="Times New Roman"/>
                <w:color w:val="000000"/>
                <w:sz w:val="23"/>
                <w:szCs w:val="23"/>
                <w:lang w:eastAsia="ru-RU"/>
              </w:rPr>
              <w:t xml:space="preserve">Дж. </w:t>
            </w:r>
            <w:proofErr w:type="spellStart"/>
            <w:r w:rsidRPr="005E7C4F">
              <w:rPr>
                <w:rFonts w:ascii="Times New Roman" w:hAnsi="Times New Roman"/>
                <w:color w:val="000000"/>
                <w:sz w:val="23"/>
                <w:szCs w:val="23"/>
                <w:lang w:eastAsia="ru-RU"/>
              </w:rPr>
              <w:t>Родари</w:t>
            </w:r>
            <w:proofErr w:type="spellEnd"/>
            <w:r w:rsidRPr="005E7C4F">
              <w:rPr>
                <w:rFonts w:ascii="Times New Roman" w:hAnsi="Times New Roman"/>
                <w:color w:val="000000"/>
                <w:sz w:val="23"/>
                <w:szCs w:val="23"/>
                <w:lang w:eastAsia="ru-RU"/>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О музыкальном творчестве. </w:t>
            </w:r>
            <w:r w:rsidRPr="005E7C4F">
              <w:rPr>
                <w:rFonts w:ascii="Times New Roman" w:hAnsi="Times New Roman"/>
                <w:color w:val="000000"/>
                <w:sz w:val="23"/>
                <w:szCs w:val="23"/>
                <w:lang w:eastAsia="ru-RU"/>
              </w:rPr>
              <w:t xml:space="preserve">Л. Кассиль. </w:t>
            </w:r>
            <w:r w:rsidRPr="005E7C4F">
              <w:rPr>
                <w:rFonts w:ascii="Times New Roman" w:hAnsi="Times New Roman"/>
                <w:b/>
                <w:bCs/>
                <w:i/>
                <w:iCs/>
                <w:color w:val="000000"/>
                <w:sz w:val="23"/>
                <w:szCs w:val="23"/>
                <w:lang w:eastAsia="ru-RU"/>
              </w:rPr>
              <w:t xml:space="preserve">Снег идет. </w:t>
            </w:r>
            <w:r w:rsidRPr="005E7C4F">
              <w:rPr>
                <w:rFonts w:ascii="Times New Roman" w:hAnsi="Times New Roman"/>
                <w:color w:val="000000"/>
                <w:sz w:val="23"/>
                <w:szCs w:val="23"/>
                <w:lang w:eastAsia="ru-RU"/>
              </w:rPr>
              <w:t xml:space="preserve">Б. Пастернак. </w:t>
            </w:r>
            <w:r w:rsidRPr="005E7C4F">
              <w:rPr>
                <w:rFonts w:ascii="Times New Roman" w:hAnsi="Times New Roman"/>
                <w:b/>
                <w:bCs/>
                <w:i/>
                <w:iCs/>
                <w:color w:val="000000"/>
                <w:sz w:val="23"/>
                <w:szCs w:val="23"/>
                <w:lang w:eastAsia="ru-RU"/>
              </w:rPr>
              <w:t xml:space="preserve">Слово о Мастере </w:t>
            </w:r>
            <w:r w:rsidRPr="005E7C4F">
              <w:rPr>
                <w:rFonts w:ascii="Times New Roman" w:hAnsi="Times New Roman"/>
                <w:color w:val="000000"/>
                <w:sz w:val="23"/>
                <w:szCs w:val="23"/>
                <w:lang w:eastAsia="ru-RU"/>
              </w:rPr>
              <w:t xml:space="preserve">(о Г. </w:t>
            </w:r>
            <w:proofErr w:type="spellStart"/>
            <w:proofErr w:type="gramStart"/>
            <w:r w:rsidRPr="005E7C4F">
              <w:rPr>
                <w:rFonts w:ascii="Times New Roman" w:hAnsi="Times New Roman"/>
                <w:color w:val="000000"/>
                <w:sz w:val="23"/>
                <w:szCs w:val="23"/>
                <w:lang w:eastAsia="ru-RU"/>
              </w:rPr>
              <w:t>Свиридо-ве</w:t>
            </w:r>
            <w:proofErr w:type="spellEnd"/>
            <w:proofErr w:type="gramEnd"/>
            <w:r w:rsidRPr="005E7C4F">
              <w:rPr>
                <w:rFonts w:ascii="Times New Roman" w:hAnsi="Times New Roman"/>
                <w:color w:val="000000"/>
                <w:sz w:val="23"/>
                <w:szCs w:val="23"/>
                <w:lang w:eastAsia="ru-RU"/>
              </w:rPr>
              <w:t xml:space="preserve">). В. Астафьев. </w:t>
            </w:r>
            <w:r w:rsidRPr="005E7C4F">
              <w:rPr>
                <w:rFonts w:ascii="Times New Roman" w:hAnsi="Times New Roman"/>
                <w:b/>
                <w:bCs/>
                <w:i/>
                <w:iCs/>
                <w:color w:val="000000"/>
                <w:sz w:val="23"/>
                <w:szCs w:val="23"/>
                <w:lang w:eastAsia="ru-RU"/>
              </w:rPr>
              <w:t xml:space="preserve">Горсть земли. </w:t>
            </w:r>
            <w:r w:rsidRPr="005E7C4F">
              <w:rPr>
                <w:rFonts w:ascii="Times New Roman" w:hAnsi="Times New Roman"/>
                <w:color w:val="000000"/>
                <w:sz w:val="23"/>
                <w:szCs w:val="23"/>
                <w:lang w:eastAsia="ru-RU"/>
              </w:rPr>
              <w:t xml:space="preserve">А. </w:t>
            </w:r>
            <w:proofErr w:type="spellStart"/>
            <w:r w:rsidRPr="005E7C4F">
              <w:rPr>
                <w:rFonts w:ascii="Times New Roman" w:hAnsi="Times New Roman"/>
                <w:color w:val="000000"/>
                <w:sz w:val="23"/>
                <w:szCs w:val="23"/>
                <w:lang w:eastAsia="ru-RU"/>
              </w:rPr>
              <w:t>Граши</w:t>
            </w:r>
            <w:proofErr w:type="spellEnd"/>
            <w:r w:rsidRPr="005E7C4F">
              <w:rPr>
                <w:rFonts w:ascii="Times New Roman" w:hAnsi="Times New Roman"/>
                <w:color w:val="000000"/>
                <w:sz w:val="23"/>
                <w:szCs w:val="23"/>
                <w:lang w:eastAsia="ru-RU"/>
              </w:rPr>
              <w:t xml:space="preserve">. </w:t>
            </w:r>
            <w:r w:rsidRPr="005E7C4F">
              <w:rPr>
                <w:rFonts w:ascii="Times New Roman" w:hAnsi="Times New Roman"/>
                <w:b/>
                <w:bCs/>
                <w:i/>
                <w:iCs/>
                <w:color w:val="000000"/>
                <w:sz w:val="23"/>
                <w:szCs w:val="23"/>
                <w:lang w:eastAsia="ru-RU"/>
              </w:rPr>
              <w:t xml:space="preserve">Вальс. </w:t>
            </w:r>
            <w:r w:rsidRPr="005E7C4F">
              <w:rPr>
                <w:rFonts w:ascii="Times New Roman" w:hAnsi="Times New Roman"/>
                <w:color w:val="000000"/>
                <w:sz w:val="23"/>
                <w:szCs w:val="23"/>
                <w:lang w:eastAsia="ru-RU"/>
              </w:rPr>
              <w:t xml:space="preserve">Л. Озеров. </w:t>
            </w:r>
            <w:r w:rsidRPr="005E7C4F">
              <w:rPr>
                <w:rFonts w:ascii="Times New Roman" w:hAnsi="Times New Roman"/>
                <w:b/>
                <w:bCs/>
                <w:i/>
                <w:iCs/>
                <w:color w:val="000000"/>
                <w:sz w:val="23"/>
                <w:szCs w:val="23"/>
                <w:lang w:eastAsia="ru-RU"/>
              </w:rPr>
              <w:t xml:space="preserve">Тайна запечного сверчка. </w:t>
            </w:r>
            <w:r w:rsidRPr="005E7C4F">
              <w:rPr>
                <w:rFonts w:ascii="Times New Roman" w:hAnsi="Times New Roman"/>
                <w:color w:val="000000"/>
                <w:sz w:val="23"/>
                <w:szCs w:val="23"/>
                <w:lang w:eastAsia="ru-RU"/>
              </w:rPr>
              <w:t xml:space="preserve">Г. Цыферов. </w:t>
            </w:r>
            <w:r w:rsidRPr="005E7C4F">
              <w:rPr>
                <w:rFonts w:ascii="Times New Roman" w:hAnsi="Times New Roman"/>
                <w:b/>
                <w:bCs/>
                <w:i/>
                <w:iCs/>
                <w:color w:val="000000"/>
                <w:sz w:val="23"/>
                <w:szCs w:val="23"/>
                <w:lang w:eastAsia="ru-RU"/>
              </w:rPr>
              <w:t xml:space="preserve">Моцарт и Сальери.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Из «Маленьких трагедий» (фрагменты). А. Пушкин.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Руслан и Людмила. </w:t>
            </w:r>
            <w:r w:rsidRPr="005E7C4F">
              <w:rPr>
                <w:rFonts w:ascii="Times New Roman" w:hAnsi="Times New Roman"/>
                <w:color w:val="000000"/>
                <w:sz w:val="23"/>
                <w:szCs w:val="23"/>
                <w:lang w:eastAsia="ru-RU"/>
              </w:rPr>
              <w:t xml:space="preserve">Поэма в стихах (фрагменты). А. </w:t>
            </w:r>
            <w:proofErr w:type="spellStart"/>
            <w:proofErr w:type="gramStart"/>
            <w:r w:rsidRPr="005E7C4F">
              <w:rPr>
                <w:rFonts w:ascii="Times New Roman" w:hAnsi="Times New Roman"/>
                <w:color w:val="000000"/>
                <w:sz w:val="23"/>
                <w:szCs w:val="23"/>
                <w:lang w:eastAsia="ru-RU"/>
              </w:rPr>
              <w:t>Пуш-кин</w:t>
            </w:r>
            <w:proofErr w:type="spellEnd"/>
            <w:proofErr w:type="gramEnd"/>
            <w:r w:rsidRPr="005E7C4F">
              <w:rPr>
                <w:rFonts w:ascii="Times New Roman" w:hAnsi="Times New Roman"/>
                <w:color w:val="000000"/>
                <w:sz w:val="23"/>
                <w:szCs w:val="23"/>
                <w:lang w:eastAsia="ru-RU"/>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Былина </w:t>
            </w:r>
            <w:proofErr w:type="gramStart"/>
            <w:r w:rsidRPr="005E7C4F">
              <w:rPr>
                <w:rFonts w:ascii="Times New Roman" w:hAnsi="Times New Roman"/>
                <w:i/>
                <w:iCs/>
                <w:color w:val="000000"/>
                <w:sz w:val="23"/>
                <w:szCs w:val="23"/>
                <w:lang w:eastAsia="ru-RU"/>
              </w:rPr>
              <w:t>о</w:t>
            </w:r>
            <w:proofErr w:type="gramEnd"/>
            <w:r w:rsidRPr="005E7C4F">
              <w:rPr>
                <w:rFonts w:ascii="Times New Roman" w:hAnsi="Times New Roman"/>
                <w:i/>
                <w:iCs/>
                <w:color w:val="000000"/>
                <w:sz w:val="23"/>
                <w:szCs w:val="23"/>
                <w:lang w:eastAsia="ru-RU"/>
              </w:rPr>
              <w:t xml:space="preserve"> Садко. </w:t>
            </w:r>
            <w:r w:rsidRPr="005E7C4F">
              <w:rPr>
                <w:rFonts w:ascii="Times New Roman" w:hAnsi="Times New Roman"/>
                <w:color w:val="000000"/>
                <w:sz w:val="23"/>
                <w:szCs w:val="23"/>
                <w:lang w:eastAsia="ru-RU"/>
              </w:rPr>
              <w:t xml:space="preserve">Из русского народного фольклора.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Миф об Орфее. </w:t>
            </w:r>
            <w:r w:rsidRPr="005E7C4F">
              <w:rPr>
                <w:rFonts w:ascii="Times New Roman" w:hAnsi="Times New Roman"/>
                <w:color w:val="000000"/>
                <w:sz w:val="23"/>
                <w:szCs w:val="23"/>
                <w:lang w:eastAsia="ru-RU"/>
              </w:rPr>
              <w:t xml:space="preserve">Из «Мифов и </w:t>
            </w:r>
            <w:proofErr w:type="spellStart"/>
            <w:r w:rsidRPr="005E7C4F">
              <w:rPr>
                <w:rFonts w:ascii="Times New Roman" w:hAnsi="Times New Roman"/>
                <w:b/>
                <w:bCs/>
                <w:color w:val="000000"/>
                <w:sz w:val="23"/>
                <w:szCs w:val="23"/>
                <w:lang w:eastAsia="ru-RU"/>
              </w:rPr>
              <w:t>ягащ</w:t>
            </w:r>
            <w:proofErr w:type="spellEnd"/>
            <w:r w:rsidRPr="005E7C4F">
              <w:rPr>
                <w:rFonts w:ascii="Times New Roman" w:hAnsi="Times New Roman"/>
                <w:b/>
                <w:bCs/>
                <w:color w:val="000000"/>
                <w:sz w:val="23"/>
                <w:szCs w:val="23"/>
                <w:lang w:eastAsia="ru-RU"/>
              </w:rPr>
              <w:t xml:space="preserve"> </w:t>
            </w:r>
            <w:proofErr w:type="spellStart"/>
            <w:r w:rsidRPr="005E7C4F">
              <w:rPr>
                <w:rFonts w:ascii="Times New Roman" w:hAnsi="Times New Roman"/>
                <w:b/>
                <w:bCs/>
                <w:color w:val="000000"/>
                <w:sz w:val="23"/>
                <w:szCs w:val="23"/>
                <w:lang w:eastAsia="ru-RU"/>
              </w:rPr>
              <w:t>Др</w:t>
            </w:r>
            <w:r w:rsidRPr="005E7C4F">
              <w:rPr>
                <w:rFonts w:ascii="Times New Roman" w:hAnsi="Times New Roman"/>
                <w:i/>
                <w:iCs/>
                <w:color w:val="000000"/>
                <w:sz w:val="23"/>
                <w:szCs w:val="23"/>
                <w:lang w:eastAsia="ru-RU"/>
              </w:rPr>
              <w:t>ашЛ</w:t>
            </w:r>
            <w:proofErr w:type="spellEnd"/>
            <w:proofErr w:type="gramStart"/>
            <w:r w:rsidRPr="005E7C4F">
              <w:rPr>
                <w:rFonts w:ascii="Times New Roman" w:hAnsi="Times New Roman"/>
                <w:i/>
                <w:iCs/>
                <w:color w:val="000000"/>
                <w:sz w:val="23"/>
                <w:szCs w:val="23"/>
                <w:lang w:eastAsia="ru-RU"/>
              </w:rPr>
              <w:t xml:space="preserve"> </w:t>
            </w:r>
            <w:r w:rsidRPr="005E7C4F">
              <w:rPr>
                <w:rFonts w:ascii="Times New Roman" w:hAnsi="Times New Roman"/>
                <w:b/>
                <w:bCs/>
                <w:color w:val="000000"/>
                <w:sz w:val="23"/>
                <w:szCs w:val="23"/>
                <w:lang w:eastAsia="ru-RU"/>
              </w:rPr>
              <w:t>Г</w:t>
            </w:r>
            <w:proofErr w:type="gramEnd"/>
            <w:r w:rsidRPr="005E7C4F">
              <w:rPr>
                <w:rFonts w:ascii="Times New Roman" w:hAnsi="Times New Roman"/>
                <w:b/>
                <w:bCs/>
                <w:color w:val="000000"/>
                <w:sz w:val="23"/>
                <w:szCs w:val="23"/>
                <w:lang w:eastAsia="ru-RU"/>
              </w:rPr>
              <w:t xml:space="preserve">раяв».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3"/>
                <w:szCs w:val="23"/>
                <w:lang w:eastAsia="ru-RU"/>
              </w:rPr>
            </w:pPr>
            <w:proofErr w:type="spellStart"/>
            <w:r w:rsidRPr="005E7C4F">
              <w:rPr>
                <w:rFonts w:ascii="Times New Roman" w:hAnsi="Times New Roman"/>
                <w:i/>
                <w:iCs/>
                <w:sz w:val="23"/>
                <w:szCs w:val="23"/>
              </w:rPr>
              <w:t>Щемсунчяк</w:t>
            </w:r>
            <w:proofErr w:type="spellEnd"/>
            <w:r w:rsidRPr="005E7C4F">
              <w:rPr>
                <w:rFonts w:ascii="Times New Roman" w:hAnsi="Times New Roman"/>
                <w:i/>
                <w:iCs/>
                <w:sz w:val="23"/>
                <w:szCs w:val="23"/>
              </w:rPr>
              <w:t xml:space="preserve">. </w:t>
            </w:r>
            <w:r w:rsidRPr="005E7C4F">
              <w:rPr>
                <w:rFonts w:ascii="Times New Roman" w:hAnsi="Times New Roman"/>
                <w:b/>
                <w:bCs/>
                <w:sz w:val="23"/>
                <w:szCs w:val="23"/>
              </w:rPr>
              <w:t xml:space="preserve">Э.-Т.-А. Гофман.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b/>
                <w:color w:val="000000"/>
                <w:sz w:val="23"/>
                <w:szCs w:val="23"/>
                <w:lang w:eastAsia="ru-RU"/>
              </w:rPr>
            </w:pPr>
            <w:r w:rsidRPr="005E7C4F">
              <w:rPr>
                <w:rFonts w:ascii="Times New Roman" w:hAnsi="Times New Roman"/>
                <w:b/>
                <w:color w:val="000000"/>
                <w:sz w:val="23"/>
                <w:szCs w:val="23"/>
                <w:lang w:eastAsia="ru-RU"/>
              </w:rPr>
              <w:t xml:space="preserve">Произведения </w:t>
            </w:r>
            <w:r w:rsidRPr="005E7C4F">
              <w:rPr>
                <w:rFonts w:ascii="Times New Roman" w:hAnsi="Times New Roman"/>
                <w:b/>
                <w:bCs/>
                <w:color w:val="000000"/>
                <w:sz w:val="23"/>
                <w:szCs w:val="23"/>
                <w:lang w:eastAsia="ru-RU"/>
              </w:rPr>
              <w:t xml:space="preserve">изобразительного </w:t>
            </w:r>
            <w:r w:rsidRPr="005E7C4F">
              <w:rPr>
                <w:rFonts w:ascii="Times New Roman" w:hAnsi="Times New Roman"/>
                <w:b/>
                <w:color w:val="000000"/>
                <w:sz w:val="23"/>
                <w:szCs w:val="23"/>
                <w:lang w:eastAsia="ru-RU"/>
              </w:rPr>
              <w:t>искусства</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b/>
                <w:color w:val="000000"/>
                <w:sz w:val="23"/>
                <w:szCs w:val="23"/>
                <w:lang w:eastAsia="ru-RU"/>
              </w:rPr>
            </w:pP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b/>
                <w:bCs/>
                <w:i/>
                <w:iCs/>
                <w:color w:val="000000"/>
                <w:sz w:val="23"/>
                <w:szCs w:val="23"/>
                <w:lang w:eastAsia="ru-RU"/>
              </w:rPr>
            </w:pPr>
            <w:r w:rsidRPr="005E7C4F">
              <w:rPr>
                <w:rFonts w:ascii="Times New Roman" w:hAnsi="Times New Roman"/>
                <w:b/>
                <w:bCs/>
                <w:i/>
                <w:iCs/>
                <w:color w:val="000000"/>
                <w:sz w:val="23"/>
                <w:szCs w:val="23"/>
                <w:lang w:eastAsia="ru-RU"/>
              </w:rPr>
              <w:t xml:space="preserve">Натюрморт с попугаем и нотным листом. </w:t>
            </w:r>
            <w:r w:rsidRPr="005E7C4F">
              <w:rPr>
                <w:rFonts w:ascii="Times New Roman" w:hAnsi="Times New Roman"/>
                <w:color w:val="000000"/>
                <w:sz w:val="23"/>
                <w:szCs w:val="23"/>
                <w:lang w:eastAsia="ru-RU"/>
              </w:rPr>
              <w:t xml:space="preserve">Г. Теплов. </w:t>
            </w:r>
            <w:r w:rsidRPr="005E7C4F">
              <w:rPr>
                <w:rFonts w:ascii="Times New Roman" w:hAnsi="Times New Roman"/>
                <w:b/>
                <w:bCs/>
                <w:i/>
                <w:iCs/>
                <w:color w:val="000000"/>
                <w:sz w:val="23"/>
                <w:szCs w:val="23"/>
                <w:lang w:eastAsia="ru-RU"/>
              </w:rPr>
              <w:t xml:space="preserve">Книги и часы. </w:t>
            </w:r>
          </w:p>
          <w:p w:rsidR="009055B7" w:rsidRPr="005E7C4F" w:rsidRDefault="00D74113" w:rsidP="005E7C4F">
            <w:pPr>
              <w:suppressAutoHyphens w:val="0"/>
              <w:autoSpaceDE w:val="0"/>
              <w:autoSpaceDN w:val="0"/>
              <w:adjustRightInd w:val="0"/>
              <w:spacing w:after="0" w:line="240" w:lineRule="auto"/>
              <w:jc w:val="both"/>
              <w:rPr>
                <w:rFonts w:ascii="Times New Roman" w:hAnsi="Times New Roman"/>
                <w:b/>
                <w:bCs/>
                <w:i/>
                <w:iCs/>
                <w:color w:val="000000"/>
                <w:sz w:val="23"/>
                <w:szCs w:val="23"/>
                <w:lang w:eastAsia="ru-RU"/>
              </w:rPr>
            </w:pPr>
            <w:r>
              <w:rPr>
                <w:rFonts w:ascii="Times New Roman" w:hAnsi="Times New Roman"/>
                <w:color w:val="000000"/>
                <w:sz w:val="23"/>
                <w:szCs w:val="23"/>
                <w:lang w:eastAsia="ru-RU"/>
              </w:rPr>
              <w:t>Неизвестный художник. </w:t>
            </w:r>
            <w:r>
              <w:rPr>
                <w:rFonts w:ascii="Times New Roman" w:hAnsi="Times New Roman"/>
                <w:b/>
                <w:bCs/>
                <w:i/>
                <w:iCs/>
                <w:color w:val="000000"/>
                <w:sz w:val="23"/>
                <w:szCs w:val="23"/>
                <w:lang w:eastAsia="ru-RU"/>
              </w:rPr>
              <w:t>Полдень. В </w:t>
            </w:r>
            <w:r w:rsidR="009055B7" w:rsidRPr="005E7C4F">
              <w:rPr>
                <w:rFonts w:ascii="Times New Roman" w:hAnsi="Times New Roman"/>
                <w:b/>
                <w:bCs/>
                <w:i/>
                <w:iCs/>
                <w:color w:val="000000"/>
                <w:sz w:val="23"/>
                <w:szCs w:val="23"/>
                <w:lang w:eastAsia="ru-RU"/>
              </w:rPr>
              <w:t>окрестностях  Москвы.</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 </w:t>
            </w:r>
            <w:r w:rsidRPr="005E7C4F">
              <w:rPr>
                <w:rFonts w:ascii="Times New Roman" w:hAnsi="Times New Roman"/>
                <w:color w:val="000000"/>
                <w:sz w:val="23"/>
                <w:szCs w:val="23"/>
                <w:lang w:eastAsia="ru-RU"/>
              </w:rPr>
              <w:t xml:space="preserve">И. Шишкин. </w:t>
            </w:r>
            <w:r w:rsidRPr="005E7C4F">
              <w:rPr>
                <w:rFonts w:ascii="Times New Roman" w:hAnsi="Times New Roman"/>
                <w:b/>
                <w:bCs/>
                <w:i/>
                <w:iCs/>
                <w:color w:val="000000"/>
                <w:sz w:val="23"/>
                <w:szCs w:val="23"/>
                <w:lang w:eastAsia="ru-RU"/>
              </w:rPr>
              <w:t xml:space="preserve">Осенний сельский праздник.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Б. Кустодиев.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На Валааме. </w:t>
            </w:r>
            <w:r w:rsidRPr="005E7C4F">
              <w:rPr>
                <w:rFonts w:ascii="Times New Roman" w:hAnsi="Times New Roman"/>
                <w:color w:val="000000"/>
                <w:sz w:val="23"/>
                <w:szCs w:val="23"/>
                <w:lang w:eastAsia="ru-RU"/>
              </w:rPr>
              <w:t xml:space="preserve">П. </w:t>
            </w:r>
            <w:proofErr w:type="spellStart"/>
            <w:r w:rsidRPr="005E7C4F">
              <w:rPr>
                <w:rFonts w:ascii="Times New Roman" w:hAnsi="Times New Roman"/>
                <w:color w:val="000000"/>
                <w:sz w:val="23"/>
                <w:szCs w:val="23"/>
                <w:lang w:eastAsia="ru-RU"/>
              </w:rPr>
              <w:t>Джогин</w:t>
            </w:r>
            <w:proofErr w:type="spellEnd"/>
            <w:r w:rsidRPr="005E7C4F">
              <w:rPr>
                <w:rFonts w:ascii="Times New Roman" w:hAnsi="Times New Roman"/>
                <w:color w:val="000000"/>
                <w:sz w:val="23"/>
                <w:szCs w:val="23"/>
                <w:lang w:eastAsia="ru-RU"/>
              </w:rPr>
              <w:t xml:space="preserve">. </w:t>
            </w:r>
            <w:r w:rsidRPr="005E7C4F">
              <w:rPr>
                <w:rFonts w:ascii="Times New Roman" w:hAnsi="Times New Roman"/>
                <w:i/>
                <w:iCs/>
                <w:color w:val="000000"/>
                <w:sz w:val="23"/>
                <w:szCs w:val="23"/>
                <w:lang w:eastAsia="ru-RU"/>
              </w:rPr>
              <w:t xml:space="preserve">Осенняя песнь. </w:t>
            </w:r>
            <w:r w:rsidRPr="005E7C4F">
              <w:rPr>
                <w:rFonts w:ascii="Times New Roman" w:hAnsi="Times New Roman"/>
                <w:color w:val="000000"/>
                <w:sz w:val="23"/>
                <w:szCs w:val="23"/>
                <w:lang w:eastAsia="ru-RU"/>
              </w:rPr>
              <w:t>В. Борисов-</w:t>
            </w:r>
            <w:proofErr w:type="spellStart"/>
            <w:r w:rsidRPr="005E7C4F">
              <w:rPr>
                <w:rFonts w:ascii="Times New Roman" w:hAnsi="Times New Roman"/>
                <w:color w:val="000000"/>
                <w:sz w:val="23"/>
                <w:szCs w:val="23"/>
                <w:lang w:eastAsia="ru-RU"/>
              </w:rPr>
              <w:t>Му</w:t>
            </w:r>
            <w:proofErr w:type="spellEnd"/>
            <w:r w:rsidRPr="005E7C4F">
              <w:rPr>
                <w:rFonts w:ascii="Times New Roman" w:hAnsi="Times New Roman"/>
                <w:color w:val="000000"/>
                <w:sz w:val="23"/>
                <w:szCs w:val="23"/>
                <w:lang w:eastAsia="ru-RU"/>
              </w:rPr>
              <w:t>-</w:t>
            </w:r>
            <w:proofErr w:type="spellStart"/>
            <w:r w:rsidRPr="005E7C4F">
              <w:rPr>
                <w:rFonts w:ascii="Times New Roman" w:hAnsi="Times New Roman"/>
                <w:color w:val="000000"/>
                <w:sz w:val="23"/>
                <w:szCs w:val="23"/>
                <w:lang w:eastAsia="ru-RU"/>
              </w:rPr>
              <w:t>сатов</w:t>
            </w:r>
            <w:proofErr w:type="spellEnd"/>
            <w:r w:rsidRPr="005E7C4F">
              <w:rPr>
                <w:rFonts w:ascii="Times New Roman" w:hAnsi="Times New Roman"/>
                <w:color w:val="000000"/>
                <w:sz w:val="23"/>
                <w:szCs w:val="23"/>
                <w:lang w:eastAsia="ru-RU"/>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Стога. Сумерки; Вечер. Золотой плес; Над вечным покоем. </w:t>
            </w:r>
            <w:r w:rsidRPr="005E7C4F">
              <w:rPr>
                <w:rFonts w:ascii="Times New Roman" w:hAnsi="Times New Roman"/>
                <w:color w:val="000000"/>
                <w:sz w:val="23"/>
                <w:szCs w:val="23"/>
                <w:lang w:eastAsia="ru-RU"/>
              </w:rPr>
              <w:t xml:space="preserve">И. Левитан. </w:t>
            </w:r>
            <w:r w:rsidRPr="005E7C4F">
              <w:rPr>
                <w:rFonts w:ascii="Times New Roman" w:hAnsi="Times New Roman"/>
                <w:b/>
                <w:bCs/>
                <w:i/>
                <w:iCs/>
                <w:color w:val="000000"/>
                <w:sz w:val="23"/>
                <w:szCs w:val="23"/>
                <w:lang w:eastAsia="ru-RU"/>
              </w:rPr>
              <w:t xml:space="preserve">Золотая осень. </w:t>
            </w:r>
            <w:r w:rsidRPr="005E7C4F">
              <w:rPr>
                <w:rFonts w:ascii="Times New Roman" w:hAnsi="Times New Roman"/>
                <w:color w:val="000000"/>
                <w:sz w:val="23"/>
                <w:szCs w:val="23"/>
                <w:lang w:eastAsia="ru-RU"/>
              </w:rPr>
              <w:t xml:space="preserve">И. Остроухов. </w:t>
            </w:r>
            <w:r w:rsidRPr="005E7C4F">
              <w:rPr>
                <w:rFonts w:ascii="Times New Roman" w:hAnsi="Times New Roman"/>
                <w:b/>
                <w:bCs/>
                <w:i/>
                <w:iCs/>
                <w:color w:val="000000"/>
                <w:sz w:val="23"/>
                <w:szCs w:val="23"/>
                <w:lang w:eastAsia="ru-RU"/>
              </w:rPr>
              <w:t xml:space="preserve">Осень. </w:t>
            </w:r>
            <w:r w:rsidRPr="005E7C4F">
              <w:rPr>
                <w:rFonts w:ascii="Times New Roman" w:hAnsi="Times New Roman"/>
                <w:color w:val="000000"/>
                <w:sz w:val="23"/>
                <w:szCs w:val="23"/>
                <w:lang w:eastAsia="ru-RU"/>
              </w:rPr>
              <w:t xml:space="preserve">А. Головин. </w:t>
            </w:r>
            <w:r w:rsidRPr="005E7C4F">
              <w:rPr>
                <w:rFonts w:ascii="Times New Roman" w:hAnsi="Times New Roman"/>
                <w:b/>
                <w:bCs/>
                <w:i/>
                <w:iCs/>
                <w:color w:val="000000"/>
                <w:sz w:val="23"/>
                <w:szCs w:val="23"/>
                <w:lang w:eastAsia="ru-RU"/>
              </w:rPr>
              <w:t xml:space="preserve">Полдень. </w:t>
            </w:r>
            <w:r w:rsidRPr="005E7C4F">
              <w:rPr>
                <w:rFonts w:ascii="Times New Roman" w:hAnsi="Times New Roman"/>
                <w:color w:val="000000"/>
                <w:sz w:val="23"/>
                <w:szCs w:val="23"/>
                <w:lang w:eastAsia="ru-RU"/>
              </w:rPr>
              <w:t xml:space="preserve">К. Петров-Водкин. </w:t>
            </w:r>
            <w:r w:rsidRPr="005E7C4F">
              <w:rPr>
                <w:rFonts w:ascii="Times New Roman" w:hAnsi="Times New Roman"/>
                <w:b/>
                <w:bCs/>
                <w:i/>
                <w:iCs/>
                <w:color w:val="000000"/>
                <w:sz w:val="23"/>
                <w:szCs w:val="23"/>
                <w:lang w:eastAsia="ru-RU"/>
              </w:rPr>
              <w:t xml:space="preserve">Ожидание. </w:t>
            </w:r>
            <w:r w:rsidRPr="005E7C4F">
              <w:rPr>
                <w:rFonts w:ascii="Times New Roman" w:hAnsi="Times New Roman"/>
                <w:color w:val="000000"/>
                <w:sz w:val="23"/>
                <w:szCs w:val="23"/>
                <w:lang w:eastAsia="ru-RU"/>
              </w:rPr>
              <w:t xml:space="preserve">К. Васильев.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Песня без слов. </w:t>
            </w:r>
            <w:r w:rsidRPr="005E7C4F">
              <w:rPr>
                <w:rFonts w:ascii="Times New Roman" w:hAnsi="Times New Roman"/>
                <w:color w:val="000000"/>
                <w:sz w:val="23"/>
                <w:szCs w:val="23"/>
                <w:lang w:eastAsia="ru-RU"/>
              </w:rPr>
              <w:t xml:space="preserve">Дж. Г. </w:t>
            </w:r>
            <w:proofErr w:type="spellStart"/>
            <w:r w:rsidRPr="005E7C4F">
              <w:rPr>
                <w:rFonts w:ascii="Times New Roman" w:hAnsi="Times New Roman"/>
                <w:color w:val="000000"/>
                <w:sz w:val="23"/>
                <w:szCs w:val="23"/>
                <w:lang w:eastAsia="ru-RU"/>
              </w:rPr>
              <w:t>Баррабл</w:t>
            </w:r>
            <w:proofErr w:type="spellEnd"/>
            <w:r w:rsidRPr="005E7C4F">
              <w:rPr>
                <w:rFonts w:ascii="Times New Roman" w:hAnsi="Times New Roman"/>
                <w:color w:val="000000"/>
                <w:sz w:val="23"/>
                <w:szCs w:val="23"/>
                <w:lang w:eastAsia="ru-RU"/>
              </w:rPr>
              <w:t xml:space="preserve">. </w:t>
            </w:r>
            <w:r w:rsidRPr="005E7C4F">
              <w:rPr>
                <w:rFonts w:ascii="Times New Roman" w:hAnsi="Times New Roman"/>
                <w:b/>
                <w:bCs/>
                <w:i/>
                <w:iCs/>
                <w:color w:val="000000"/>
                <w:sz w:val="23"/>
                <w:szCs w:val="23"/>
                <w:lang w:eastAsia="ru-RU"/>
              </w:rPr>
              <w:t xml:space="preserve">Итальянский пейзаж.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А. Мордвинов.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Дворик в Санкт-Петербурге. </w:t>
            </w:r>
            <w:r w:rsidRPr="005E7C4F">
              <w:rPr>
                <w:rFonts w:ascii="Times New Roman" w:hAnsi="Times New Roman"/>
                <w:color w:val="000000"/>
                <w:sz w:val="23"/>
                <w:szCs w:val="23"/>
                <w:lang w:eastAsia="ru-RU"/>
              </w:rPr>
              <w:t xml:space="preserve">М. </w:t>
            </w:r>
            <w:proofErr w:type="spellStart"/>
            <w:r w:rsidRPr="005E7C4F">
              <w:rPr>
                <w:rFonts w:ascii="Times New Roman" w:hAnsi="Times New Roman"/>
                <w:color w:val="000000"/>
                <w:sz w:val="23"/>
                <w:szCs w:val="23"/>
                <w:lang w:eastAsia="ru-RU"/>
              </w:rPr>
              <w:t>Добужинский</w:t>
            </w:r>
            <w:proofErr w:type="spellEnd"/>
            <w:r w:rsidRPr="005E7C4F">
              <w:rPr>
                <w:rFonts w:ascii="Times New Roman" w:hAnsi="Times New Roman"/>
                <w:color w:val="000000"/>
                <w:sz w:val="23"/>
                <w:szCs w:val="23"/>
                <w:lang w:eastAsia="ru-RU"/>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Вальсирующая пара. </w:t>
            </w:r>
            <w:r w:rsidRPr="005E7C4F">
              <w:rPr>
                <w:rFonts w:ascii="Times New Roman" w:hAnsi="Times New Roman"/>
                <w:color w:val="000000"/>
                <w:sz w:val="23"/>
                <w:szCs w:val="23"/>
                <w:lang w:eastAsia="ru-RU"/>
              </w:rPr>
              <w:t xml:space="preserve">В. </w:t>
            </w:r>
            <w:proofErr w:type="spellStart"/>
            <w:r w:rsidRPr="005E7C4F">
              <w:rPr>
                <w:rFonts w:ascii="Times New Roman" w:hAnsi="Times New Roman"/>
                <w:color w:val="000000"/>
                <w:sz w:val="23"/>
                <w:szCs w:val="23"/>
                <w:lang w:eastAsia="ru-RU"/>
              </w:rPr>
              <w:t>Гаузе</w:t>
            </w:r>
            <w:proofErr w:type="spellEnd"/>
            <w:r w:rsidRPr="005E7C4F">
              <w:rPr>
                <w:rFonts w:ascii="Times New Roman" w:hAnsi="Times New Roman"/>
                <w:color w:val="000000"/>
                <w:sz w:val="23"/>
                <w:szCs w:val="23"/>
                <w:lang w:eastAsia="ru-RU"/>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Моцарт и Сальери. </w:t>
            </w:r>
            <w:r w:rsidRPr="005E7C4F">
              <w:rPr>
                <w:rFonts w:ascii="Times New Roman" w:hAnsi="Times New Roman"/>
                <w:color w:val="000000"/>
                <w:sz w:val="23"/>
                <w:szCs w:val="23"/>
                <w:lang w:eastAsia="ru-RU"/>
              </w:rPr>
              <w:t xml:space="preserve">В. Фаворский.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hAnsi="Times New Roman"/>
                <w:sz w:val="23"/>
                <w:szCs w:val="23"/>
              </w:rPr>
            </w:pPr>
            <w:r w:rsidRPr="005E7C4F">
              <w:rPr>
                <w:rFonts w:ascii="Times New Roman" w:hAnsi="Times New Roman"/>
                <w:sz w:val="23"/>
                <w:szCs w:val="23"/>
              </w:rPr>
              <w:t xml:space="preserve">Иллюстрация к сказке «Снегурочка». В. </w:t>
            </w:r>
            <w:proofErr w:type="spellStart"/>
            <w:r w:rsidRPr="005E7C4F">
              <w:rPr>
                <w:rFonts w:ascii="Times New Roman" w:hAnsi="Times New Roman"/>
                <w:sz w:val="23"/>
                <w:szCs w:val="23"/>
              </w:rPr>
              <w:t>Кукулиев</w:t>
            </w:r>
            <w:proofErr w:type="spellEnd"/>
            <w:r w:rsidRPr="005E7C4F">
              <w:rPr>
                <w:rFonts w:ascii="Times New Roman" w:hAnsi="Times New Roman"/>
                <w:sz w:val="23"/>
                <w:szCs w:val="23"/>
              </w:rPr>
              <w:t xml:space="preserve">. Садко. И. Репин. Садко. Палех. В. Смирнов. Иллюстрация к былине </w:t>
            </w:r>
            <w:r w:rsidRPr="005E7C4F">
              <w:rPr>
                <w:rFonts w:ascii="Times New Roman" w:hAnsi="Times New Roman"/>
                <w:sz w:val="23"/>
                <w:szCs w:val="23"/>
              </w:rPr>
              <w:lastRenderedPageBreak/>
              <w:t xml:space="preserve">«Садко». В. </w:t>
            </w:r>
            <w:proofErr w:type="spellStart"/>
            <w:r w:rsidRPr="005E7C4F">
              <w:rPr>
                <w:rFonts w:ascii="Times New Roman" w:hAnsi="Times New Roman"/>
                <w:sz w:val="23"/>
                <w:szCs w:val="23"/>
              </w:rPr>
              <w:t>Кукулиев</w:t>
            </w:r>
            <w:proofErr w:type="spellEnd"/>
            <w:r w:rsidRPr="005E7C4F">
              <w:rPr>
                <w:rFonts w:ascii="Times New Roman" w:hAnsi="Times New Roman"/>
                <w:sz w:val="23"/>
                <w:szCs w:val="23"/>
              </w:rPr>
              <w:t xml:space="preserve">. Садко и Морской царь. Книжная иллюстрация. В. </w:t>
            </w:r>
            <w:proofErr w:type="spellStart"/>
            <w:r w:rsidRPr="005E7C4F">
              <w:rPr>
                <w:rFonts w:ascii="Times New Roman" w:hAnsi="Times New Roman"/>
                <w:sz w:val="23"/>
                <w:szCs w:val="23"/>
              </w:rPr>
              <w:t>Лукьянец</w:t>
            </w:r>
            <w:proofErr w:type="spellEnd"/>
            <w:r w:rsidRPr="005E7C4F">
              <w:rPr>
                <w:rFonts w:ascii="Times New Roman" w:hAnsi="Times New Roman"/>
                <w:sz w:val="23"/>
                <w:szCs w:val="23"/>
              </w:rPr>
              <w:t>.</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hAnsi="Times New Roman"/>
                <w:sz w:val="23"/>
                <w:szCs w:val="23"/>
              </w:rPr>
            </w:pPr>
            <w:r w:rsidRPr="005E7C4F">
              <w:rPr>
                <w:rFonts w:ascii="Times New Roman" w:hAnsi="Times New Roman"/>
                <w:sz w:val="23"/>
                <w:szCs w:val="23"/>
              </w:rPr>
              <w:t xml:space="preserve"> Иллюстрации к «Сказке о царе </w:t>
            </w:r>
            <w:proofErr w:type="spellStart"/>
            <w:r w:rsidRPr="005E7C4F">
              <w:rPr>
                <w:rFonts w:ascii="Times New Roman" w:hAnsi="Times New Roman"/>
                <w:sz w:val="23"/>
                <w:szCs w:val="23"/>
              </w:rPr>
              <w:t>Салтане</w:t>
            </w:r>
            <w:proofErr w:type="spellEnd"/>
            <w:r w:rsidRPr="005E7C4F">
              <w:rPr>
                <w:rFonts w:ascii="Times New Roman" w:hAnsi="Times New Roman"/>
                <w:sz w:val="23"/>
                <w:szCs w:val="23"/>
              </w:rPr>
              <w:t>...» А. Пушкина.</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hAnsi="Times New Roman"/>
                <w:sz w:val="23"/>
                <w:szCs w:val="23"/>
              </w:rPr>
            </w:pPr>
            <w:r w:rsidRPr="005E7C4F">
              <w:rPr>
                <w:rFonts w:ascii="Times New Roman" w:hAnsi="Times New Roman"/>
                <w:sz w:val="23"/>
                <w:szCs w:val="23"/>
              </w:rPr>
              <w:t xml:space="preserve"> И. </w:t>
            </w:r>
            <w:proofErr w:type="spellStart"/>
            <w:r w:rsidRPr="005E7C4F">
              <w:rPr>
                <w:rFonts w:ascii="Times New Roman" w:hAnsi="Times New Roman"/>
                <w:sz w:val="23"/>
                <w:szCs w:val="23"/>
              </w:rPr>
              <w:t>Билибин</w:t>
            </w:r>
            <w:proofErr w:type="spellEnd"/>
            <w:r w:rsidRPr="005E7C4F">
              <w:rPr>
                <w:rFonts w:ascii="Times New Roman" w:hAnsi="Times New Roman"/>
                <w:sz w:val="23"/>
                <w:szCs w:val="23"/>
              </w:rPr>
              <w:t xml:space="preserve">. Волхова.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hAnsi="Times New Roman"/>
                <w:sz w:val="23"/>
                <w:szCs w:val="23"/>
              </w:rPr>
            </w:pPr>
            <w:r w:rsidRPr="005E7C4F">
              <w:rPr>
                <w:rFonts w:ascii="Times New Roman" w:hAnsi="Times New Roman"/>
                <w:sz w:val="23"/>
                <w:szCs w:val="23"/>
              </w:rPr>
              <w:t xml:space="preserve">М. Врубель Новгородский торг.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hAnsi="Times New Roman"/>
                <w:sz w:val="23"/>
                <w:szCs w:val="23"/>
              </w:rPr>
            </w:pPr>
            <w:r w:rsidRPr="005E7C4F">
              <w:rPr>
                <w:rFonts w:ascii="Times New Roman" w:hAnsi="Times New Roman"/>
                <w:sz w:val="23"/>
                <w:szCs w:val="23"/>
              </w:rPr>
              <w:t xml:space="preserve">А. Васнецов  Песнь Волжского челна.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r w:rsidRPr="005E7C4F">
              <w:rPr>
                <w:rFonts w:ascii="Times New Roman" w:eastAsia="Courier New" w:hAnsi="Times New Roman"/>
                <w:b/>
                <w:sz w:val="20"/>
                <w:szCs w:val="20"/>
                <w:lang w:eastAsia="ru-RU"/>
              </w:rPr>
              <w:t xml:space="preserve">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r>
              <w:rPr>
                <w:rFonts w:ascii="Times New Roman" w:eastAsia="Courier New" w:hAnsi="Times New Roman"/>
                <w:b/>
                <w:noProof/>
                <w:sz w:val="20"/>
                <w:szCs w:val="20"/>
                <w:lang w:eastAsia="ru-RU"/>
              </w:rPr>
              <mc:AlternateContent>
                <mc:Choice Requires="wps">
                  <w:drawing>
                    <wp:anchor distT="0" distB="0" distL="114300" distR="114300" simplePos="0" relativeHeight="251661312" behindDoc="0" locked="0" layoutInCell="1" allowOverlap="1" wp14:anchorId="2940929E" wp14:editId="2D458480">
                      <wp:simplePos x="0" y="0"/>
                      <wp:positionH relativeFrom="column">
                        <wp:posOffset>-48895</wp:posOffset>
                      </wp:positionH>
                      <wp:positionV relativeFrom="paragraph">
                        <wp:posOffset>10795</wp:posOffset>
                      </wp:positionV>
                      <wp:extent cx="6050280" cy="0"/>
                      <wp:effectExtent l="12065" t="10160" r="5080" b="889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0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6" o:spid="_x0000_s1026" type="#_x0000_t32" style="position:absolute;margin-left:-3.85pt;margin-top:.85pt;width:476.4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"/>
                  </w:pict>
                </mc:Fallback>
              </mc:AlternateContent>
            </w:r>
            <w:r w:rsidRPr="005E7C4F">
              <w:rPr>
                <w:rFonts w:ascii="Times New Roman" w:eastAsia="Courier New" w:hAnsi="Times New Roman"/>
                <w:b/>
                <w:sz w:val="20"/>
                <w:szCs w:val="20"/>
                <w:lang w:eastAsia="ru-RU"/>
              </w:rPr>
              <w:t xml:space="preserve">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r w:rsidRPr="005E7C4F">
              <w:rPr>
                <w:rFonts w:ascii="Times New Roman" w:eastAsia="Courier New" w:hAnsi="Times New Roman"/>
                <w:b/>
                <w:sz w:val="20"/>
                <w:szCs w:val="20"/>
                <w:lang w:eastAsia="ru-RU"/>
              </w:rPr>
              <w:t xml:space="preserve">                         Музыка и изобразительное искусство (18 часов)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Что роднит музыку с изобразительным искусством.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proofErr w:type="gramStart"/>
            <w:r w:rsidRPr="005E7C4F">
              <w:rPr>
                <w:rFonts w:ascii="Times New Roman" w:hAnsi="Times New Roman"/>
                <w:b/>
                <w:bCs/>
                <w:color w:val="000000"/>
                <w:sz w:val="23"/>
                <w:szCs w:val="23"/>
                <w:lang w:eastAsia="ru-RU"/>
              </w:rPr>
              <w:t>Небесное</w:t>
            </w:r>
            <w:proofErr w:type="gramEnd"/>
            <w:r w:rsidRPr="005E7C4F">
              <w:rPr>
                <w:rFonts w:ascii="Times New Roman" w:hAnsi="Times New Roman"/>
                <w:b/>
                <w:bCs/>
                <w:color w:val="000000"/>
                <w:sz w:val="23"/>
                <w:szCs w:val="23"/>
                <w:lang w:eastAsia="ru-RU"/>
              </w:rPr>
              <w:t xml:space="preserve"> и земное в звуках и красках. </w:t>
            </w:r>
            <w:r w:rsidRPr="005E7C4F">
              <w:rPr>
                <w:rFonts w:ascii="Times New Roman" w:hAnsi="Times New Roman"/>
                <w:color w:val="000000"/>
                <w:sz w:val="23"/>
                <w:szCs w:val="23"/>
                <w:lang w:eastAsia="ru-RU"/>
              </w:rPr>
              <w:t xml:space="preserve">Три вечные струны: молитва, песнь, любовь... Любить. Молиться. Петь. Святое назначенье... В минуты музыки печальной... Есть сила благодатная в созвучье слов живых...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r w:rsidRPr="005E7C4F">
              <w:rPr>
                <w:rFonts w:ascii="Times New Roman" w:hAnsi="Times New Roman"/>
                <w:b/>
                <w:bCs/>
                <w:sz w:val="23"/>
                <w:szCs w:val="23"/>
              </w:rPr>
              <w:t xml:space="preserve">Звать через прошлое к настоящему. </w:t>
            </w:r>
            <w:r w:rsidRPr="005E7C4F">
              <w:rPr>
                <w:rFonts w:ascii="Times New Roman" w:hAnsi="Times New Roman"/>
                <w:sz w:val="23"/>
                <w:szCs w:val="23"/>
              </w:rPr>
              <w:t xml:space="preserve">Александр Невский. За отчий дом, за русский край... Ледовое побоище. После побоища.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Музыкальная живопись и живописная музыка. </w:t>
            </w:r>
            <w:r w:rsidRPr="005E7C4F">
              <w:rPr>
                <w:rFonts w:ascii="Times New Roman" w:hAnsi="Times New Roman"/>
                <w:color w:val="000000"/>
                <w:sz w:val="23"/>
                <w:szCs w:val="23"/>
                <w:lang w:eastAsia="ru-RU"/>
              </w:rPr>
              <w:t xml:space="preserve">Ты раскрой мне, природа, объятья... Мои помыслы — краски, мои краски — напевы... И это все — весенних дней приметы! </w:t>
            </w:r>
            <w:proofErr w:type="spellStart"/>
            <w:r w:rsidRPr="005E7C4F">
              <w:rPr>
                <w:rFonts w:ascii="Times New Roman" w:hAnsi="Times New Roman"/>
                <w:color w:val="000000"/>
                <w:sz w:val="23"/>
                <w:szCs w:val="23"/>
                <w:lang w:eastAsia="ru-RU"/>
              </w:rPr>
              <w:t>Форе</w:t>
            </w:r>
            <w:proofErr w:type="gramStart"/>
            <w:r w:rsidRPr="005E7C4F">
              <w:rPr>
                <w:rFonts w:ascii="Times New Roman" w:hAnsi="Times New Roman"/>
                <w:color w:val="000000"/>
                <w:sz w:val="23"/>
                <w:szCs w:val="23"/>
                <w:lang w:eastAsia="ru-RU"/>
              </w:rPr>
              <w:t>л</w:t>
            </w:r>
            <w:proofErr w:type="spellEnd"/>
            <w:r w:rsidRPr="005E7C4F">
              <w:rPr>
                <w:rFonts w:ascii="Times New Roman" w:hAnsi="Times New Roman"/>
                <w:color w:val="000000"/>
                <w:sz w:val="23"/>
                <w:szCs w:val="23"/>
                <w:lang w:eastAsia="ru-RU"/>
              </w:rPr>
              <w:t>-</w:t>
            </w:r>
            <w:proofErr w:type="gramEnd"/>
            <w:r w:rsidRPr="005E7C4F">
              <w:rPr>
                <w:rFonts w:ascii="Times New Roman" w:hAnsi="Times New Roman"/>
                <w:color w:val="000000"/>
                <w:sz w:val="23"/>
                <w:szCs w:val="23"/>
                <w:lang w:eastAsia="ru-RU"/>
              </w:rPr>
              <w:t xml:space="preserve"> лен-квинтет. Дыхание русской </w:t>
            </w:r>
            <w:proofErr w:type="spellStart"/>
            <w:r w:rsidRPr="005E7C4F">
              <w:rPr>
                <w:rFonts w:ascii="Times New Roman" w:hAnsi="Times New Roman"/>
                <w:color w:val="000000"/>
                <w:sz w:val="23"/>
                <w:szCs w:val="23"/>
                <w:lang w:eastAsia="ru-RU"/>
              </w:rPr>
              <w:t>песенности</w:t>
            </w:r>
            <w:proofErr w:type="spellEnd"/>
            <w:r w:rsidRPr="005E7C4F">
              <w:rPr>
                <w:rFonts w:ascii="Times New Roman" w:hAnsi="Times New Roman"/>
                <w:color w:val="000000"/>
                <w:sz w:val="23"/>
                <w:szCs w:val="23"/>
                <w:lang w:eastAsia="ru-RU"/>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proofErr w:type="spellStart"/>
            <w:r w:rsidRPr="005E7C4F">
              <w:rPr>
                <w:rFonts w:ascii="Times New Roman" w:hAnsi="Times New Roman"/>
                <w:b/>
                <w:bCs/>
                <w:color w:val="000000"/>
                <w:sz w:val="23"/>
                <w:szCs w:val="23"/>
                <w:lang w:eastAsia="ru-RU"/>
              </w:rPr>
              <w:t>Колокольность</w:t>
            </w:r>
            <w:proofErr w:type="spellEnd"/>
            <w:r w:rsidRPr="005E7C4F">
              <w:rPr>
                <w:rFonts w:ascii="Times New Roman" w:hAnsi="Times New Roman"/>
                <w:b/>
                <w:bCs/>
                <w:color w:val="000000"/>
                <w:sz w:val="23"/>
                <w:szCs w:val="23"/>
                <w:lang w:eastAsia="ru-RU"/>
              </w:rPr>
              <w:t xml:space="preserve"> в музыке и </w:t>
            </w:r>
            <w:proofErr w:type="gramStart"/>
            <w:r w:rsidRPr="005E7C4F">
              <w:rPr>
                <w:rFonts w:ascii="Times New Roman" w:hAnsi="Times New Roman"/>
                <w:b/>
                <w:bCs/>
                <w:color w:val="000000"/>
                <w:sz w:val="23"/>
                <w:szCs w:val="23"/>
                <w:lang w:eastAsia="ru-RU"/>
              </w:rPr>
              <w:t>изобразительном</w:t>
            </w:r>
            <w:proofErr w:type="gramEnd"/>
            <w:r w:rsidRPr="005E7C4F">
              <w:rPr>
                <w:rFonts w:ascii="Times New Roman" w:hAnsi="Times New Roman"/>
                <w:b/>
                <w:bCs/>
                <w:color w:val="000000"/>
                <w:sz w:val="23"/>
                <w:szCs w:val="23"/>
                <w:lang w:eastAsia="ru-RU"/>
              </w:rPr>
              <w:t xml:space="preserve"> и-</w:t>
            </w:r>
            <w:proofErr w:type="spellStart"/>
            <w:r w:rsidRPr="005E7C4F">
              <w:rPr>
                <w:rFonts w:ascii="Times New Roman" w:hAnsi="Times New Roman"/>
                <w:b/>
                <w:bCs/>
                <w:color w:val="000000"/>
                <w:sz w:val="23"/>
                <w:szCs w:val="23"/>
                <w:lang w:eastAsia="ru-RU"/>
              </w:rPr>
              <w:t>кусстве</w:t>
            </w:r>
            <w:proofErr w:type="spellEnd"/>
            <w:r w:rsidRPr="005E7C4F">
              <w:rPr>
                <w:rFonts w:ascii="Times New Roman" w:hAnsi="Times New Roman"/>
                <w:b/>
                <w:bCs/>
                <w:color w:val="000000"/>
                <w:sz w:val="23"/>
                <w:szCs w:val="23"/>
                <w:lang w:eastAsia="ru-RU"/>
              </w:rPr>
              <w:t xml:space="preserve">. </w:t>
            </w:r>
            <w:r w:rsidRPr="005E7C4F">
              <w:rPr>
                <w:rFonts w:ascii="Times New Roman" w:hAnsi="Times New Roman"/>
                <w:color w:val="000000"/>
                <w:sz w:val="23"/>
                <w:szCs w:val="23"/>
                <w:lang w:eastAsia="ru-RU"/>
              </w:rPr>
              <w:t xml:space="preserve">Весть святого торжества. Древний храм златой вершиной блещет ярко...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Портрет в музыке и изобразительном искусстве. </w:t>
            </w:r>
            <w:r w:rsidRPr="005E7C4F">
              <w:rPr>
                <w:rFonts w:ascii="Times New Roman" w:hAnsi="Times New Roman"/>
                <w:color w:val="000000"/>
                <w:sz w:val="23"/>
                <w:szCs w:val="23"/>
                <w:lang w:eastAsia="ru-RU"/>
              </w:rPr>
              <w:t xml:space="preserve">Звуки скрипки так дивно звучали... Неукротимым духом своим он побеждал зло.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Волшебная палочка дирижера. </w:t>
            </w:r>
            <w:r w:rsidRPr="005E7C4F">
              <w:rPr>
                <w:rFonts w:ascii="Times New Roman" w:hAnsi="Times New Roman"/>
                <w:color w:val="000000"/>
                <w:sz w:val="23"/>
                <w:szCs w:val="23"/>
                <w:lang w:eastAsia="ru-RU"/>
              </w:rPr>
              <w:t xml:space="preserve">Дирижеры мира.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Образы борьбы и победы в искусстве. </w:t>
            </w:r>
            <w:r w:rsidRPr="005E7C4F">
              <w:rPr>
                <w:rFonts w:ascii="Times New Roman" w:hAnsi="Times New Roman"/>
                <w:color w:val="000000"/>
                <w:sz w:val="23"/>
                <w:szCs w:val="23"/>
                <w:lang w:eastAsia="ru-RU"/>
              </w:rPr>
              <w:t xml:space="preserve">О, душа моя, ныне — Бетховен с тобой! Земли решается судьба. Оркестр Бетховена играет...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Раскрываются следующие содержательные линии: </w:t>
            </w:r>
            <w:r w:rsidRPr="005E7C4F">
              <w:rPr>
                <w:rFonts w:ascii="Times New Roman" w:hAnsi="Times New Roman"/>
                <w:color w:val="000000"/>
                <w:sz w:val="23"/>
                <w:szCs w:val="23"/>
                <w:lang w:eastAsia="ru-RU"/>
              </w:rPr>
              <w:t xml:space="preserve">Взаимодействие музыки с изобразительным искусством. </w:t>
            </w:r>
            <w:proofErr w:type="spellStart"/>
            <w:r w:rsidRPr="005E7C4F">
              <w:rPr>
                <w:rFonts w:ascii="Times New Roman" w:hAnsi="Times New Roman"/>
                <w:color w:val="000000"/>
                <w:sz w:val="23"/>
                <w:szCs w:val="23"/>
                <w:lang w:eastAsia="ru-RU"/>
              </w:rPr>
              <w:t>Песенность</w:t>
            </w:r>
            <w:proofErr w:type="spellEnd"/>
            <w:r w:rsidRPr="005E7C4F">
              <w:rPr>
                <w:rFonts w:ascii="Times New Roman" w:hAnsi="Times New Roman"/>
                <w:color w:val="000000"/>
                <w:sz w:val="23"/>
                <w:szCs w:val="23"/>
                <w:lang w:eastAsia="ru-RU"/>
              </w:rPr>
              <w:t>. Знаменный распев. Песнопение. Пение a </w:t>
            </w:r>
            <w:proofErr w:type="spellStart"/>
            <w:r w:rsidRPr="005E7C4F">
              <w:rPr>
                <w:rFonts w:ascii="Times New Roman" w:hAnsi="Times New Roman"/>
                <w:color w:val="000000"/>
                <w:sz w:val="23"/>
                <w:szCs w:val="23"/>
                <w:lang w:eastAsia="ru-RU"/>
              </w:rPr>
              <w:t>capella</w:t>
            </w:r>
            <w:proofErr w:type="spellEnd"/>
            <w:r w:rsidRPr="005E7C4F">
              <w:rPr>
                <w:rFonts w:ascii="Times New Roman" w:hAnsi="Times New Roman"/>
                <w:color w:val="000000"/>
                <w:sz w:val="23"/>
                <w:szCs w:val="23"/>
                <w:lang w:eastAsia="ru-RU"/>
              </w:rPr>
              <w:t xml:space="preserve">. Солист. Орган.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Исторические события, картины природы, характеры, портреты людей в различных видах искусства.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Кантата. Триптих. Трехчастная форма. Контраст. Повтор. Смешанный хор: сопрано, альты, тенора, басы. Выразительность и изобразительность. Песня-плач. Протяжная песня. Певческие голоса (меццо-сопрано).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Образ музыки разных эпох в изобразительном искусстве. Музыкальная живопись и живописная музыка. Мелодия. Рисунок. Колорит. Ритм. Композиция. Линия. Палитра чувств. Гармония красок.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Квинтет. Прелюдия. Сюита. Фреска, орнамент. Тембры инструментов (арфа), оркестр.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Концертная симфония. Инструментальный концерт. Скрипка соло. Каприс. Интерпретация.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Роль дирижера в прочтении музыкального сочинения. Группы инструментов симфонического оркестра. Выдающиеся дирижеры.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Симфония. Главные темы. Финал. Эскиз. Этюд. Набросок. Зарисовка.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hAnsi="Times New Roman"/>
                <w:b/>
                <w:iCs/>
                <w:sz w:val="23"/>
                <w:szCs w:val="23"/>
              </w:rPr>
            </w:pPr>
            <w:r w:rsidRPr="005E7C4F">
              <w:rPr>
                <w:rFonts w:ascii="Times New Roman" w:hAnsi="Times New Roman"/>
                <w:b/>
                <w:iCs/>
                <w:sz w:val="23"/>
                <w:szCs w:val="23"/>
              </w:rPr>
              <w:lastRenderedPageBreak/>
              <w:t>Обобщение материала III четверти</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Застывшая музыка. </w:t>
            </w:r>
            <w:r w:rsidRPr="005E7C4F">
              <w:rPr>
                <w:rFonts w:ascii="Times New Roman" w:hAnsi="Times New Roman"/>
                <w:color w:val="000000"/>
                <w:sz w:val="23"/>
                <w:szCs w:val="23"/>
                <w:lang w:eastAsia="ru-RU"/>
              </w:rPr>
              <w:t xml:space="preserve">Содружество муз в храме.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Полифония в музыке и живописи. </w:t>
            </w:r>
            <w:r w:rsidRPr="005E7C4F">
              <w:rPr>
                <w:rFonts w:ascii="Times New Roman" w:hAnsi="Times New Roman"/>
                <w:color w:val="000000"/>
                <w:sz w:val="23"/>
                <w:szCs w:val="23"/>
                <w:lang w:eastAsia="ru-RU"/>
              </w:rPr>
              <w:t xml:space="preserve">В музыке Баха слышатся мелодии космоса...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Музыка на мольберте. </w:t>
            </w:r>
            <w:r w:rsidRPr="005E7C4F">
              <w:rPr>
                <w:rFonts w:ascii="Times New Roman" w:hAnsi="Times New Roman"/>
                <w:color w:val="000000"/>
                <w:sz w:val="23"/>
                <w:szCs w:val="23"/>
                <w:lang w:eastAsia="ru-RU"/>
              </w:rPr>
              <w:t xml:space="preserve">Композитор-художник. Я полечу в далекие миры, край вечный красоты... Звучащие картины. Вселенная представляется мне большой симфонией...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Импрессионизм в музыке и живописи. </w:t>
            </w:r>
            <w:r w:rsidRPr="005E7C4F">
              <w:rPr>
                <w:rFonts w:ascii="Times New Roman" w:hAnsi="Times New Roman"/>
                <w:color w:val="000000"/>
                <w:sz w:val="23"/>
                <w:szCs w:val="23"/>
                <w:lang w:eastAsia="ru-RU"/>
              </w:rPr>
              <w:t xml:space="preserve">Музыка ближе всего к природе... Звуки и запахи реют в вечернем воздухе.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О подвигах, о доблести, о славе. </w:t>
            </w:r>
            <w:r w:rsidRPr="005E7C4F">
              <w:rPr>
                <w:rFonts w:ascii="Times New Roman" w:hAnsi="Times New Roman"/>
                <w:color w:val="000000"/>
                <w:sz w:val="23"/>
                <w:szCs w:val="23"/>
                <w:lang w:eastAsia="ru-RU"/>
              </w:rPr>
              <w:t xml:space="preserve">О тех, кто уже не придет никогда, — помните! Звучащие картины.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r w:rsidRPr="005E7C4F">
              <w:rPr>
                <w:rFonts w:ascii="Times New Roman" w:hAnsi="Times New Roman"/>
                <w:b/>
                <w:bCs/>
                <w:sz w:val="23"/>
                <w:szCs w:val="23"/>
              </w:rPr>
              <w:t xml:space="preserve">В каждой мимолетности вижу я миры... </w:t>
            </w:r>
            <w:r w:rsidRPr="005E7C4F">
              <w:rPr>
                <w:rFonts w:ascii="Times New Roman" w:hAnsi="Times New Roman"/>
                <w:sz w:val="23"/>
                <w:szCs w:val="23"/>
              </w:rPr>
              <w:t xml:space="preserve">Прокофьев! Музыка и молодость в расцвете... Музыкальная живопись Мусоргского.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Мир композитора.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С веком наравне.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Раскрываются следующие содержательные линии: </w:t>
            </w:r>
            <w:r w:rsidRPr="005E7C4F">
              <w:rPr>
                <w:rFonts w:ascii="Times New Roman" w:hAnsi="Times New Roman"/>
                <w:color w:val="000000"/>
                <w:sz w:val="23"/>
                <w:szCs w:val="23"/>
                <w:lang w:eastAsia="ru-RU"/>
              </w:rPr>
              <w:t xml:space="preserve">Органная музыка. Хор a </w:t>
            </w:r>
            <w:proofErr w:type="spellStart"/>
            <w:r w:rsidRPr="005E7C4F">
              <w:rPr>
                <w:rFonts w:ascii="Times New Roman" w:hAnsi="Times New Roman"/>
                <w:color w:val="000000"/>
                <w:sz w:val="23"/>
                <w:szCs w:val="23"/>
                <w:lang w:eastAsia="ru-RU"/>
              </w:rPr>
              <w:t>capella</w:t>
            </w:r>
            <w:proofErr w:type="spellEnd"/>
            <w:r w:rsidRPr="005E7C4F">
              <w:rPr>
                <w:rFonts w:ascii="Times New Roman" w:hAnsi="Times New Roman"/>
                <w:color w:val="000000"/>
                <w:sz w:val="23"/>
                <w:szCs w:val="23"/>
                <w:lang w:eastAsia="ru-RU"/>
              </w:rPr>
              <w:t xml:space="preserve">. Католический собор. Православный храм. Духовная музыка. Светская музыка. Полифония. Фуга. Композиция. Форма. Музыкальная живопись. "Живописная музыка. Цветовая гамма. Звуковая палитра. Триптих. Соната. Импрессионизм. Прелюдия. Сюита. Интерпретация. Джазовые ритмы. Язык искусства. Жанры музыкального и изобразительного искусства.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hAnsi="Times New Roman"/>
                <w:b/>
                <w:iCs/>
                <w:sz w:val="23"/>
                <w:szCs w:val="23"/>
              </w:rPr>
            </w:pPr>
            <w:r w:rsidRPr="005E7C4F">
              <w:rPr>
                <w:rFonts w:ascii="Times New Roman" w:hAnsi="Times New Roman"/>
                <w:b/>
                <w:iCs/>
                <w:sz w:val="23"/>
                <w:szCs w:val="23"/>
              </w:rPr>
              <w:t xml:space="preserve">Обобщение материала IV четверти.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b/>
                <w:bCs/>
                <w:color w:val="000000"/>
                <w:sz w:val="23"/>
                <w:szCs w:val="23"/>
                <w:lang w:eastAsia="ru-RU"/>
              </w:rPr>
            </w:pPr>
            <w:r w:rsidRPr="005E7C4F">
              <w:rPr>
                <w:rFonts w:ascii="Times New Roman" w:hAnsi="Times New Roman"/>
                <w:b/>
                <w:bCs/>
                <w:color w:val="000000"/>
                <w:sz w:val="23"/>
                <w:szCs w:val="23"/>
                <w:lang w:eastAsia="ru-RU"/>
              </w:rPr>
              <w:t>Музыкальный материал</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Знаменный распев. Концерт № 3 </w:t>
            </w:r>
            <w:r w:rsidRPr="005E7C4F">
              <w:rPr>
                <w:rFonts w:ascii="Times New Roman" w:hAnsi="Times New Roman"/>
                <w:color w:val="000000"/>
                <w:sz w:val="23"/>
                <w:szCs w:val="23"/>
                <w:lang w:eastAsia="ru-RU"/>
              </w:rPr>
              <w:t xml:space="preserve">для фортепиано с </w:t>
            </w:r>
            <w:proofErr w:type="gramStart"/>
            <w:r w:rsidRPr="005E7C4F">
              <w:rPr>
                <w:rFonts w:ascii="Times New Roman" w:hAnsi="Times New Roman"/>
                <w:color w:val="000000"/>
                <w:sz w:val="23"/>
                <w:szCs w:val="23"/>
                <w:lang w:eastAsia="ru-RU"/>
              </w:rPr>
              <w:t>орке-стром</w:t>
            </w:r>
            <w:proofErr w:type="gramEnd"/>
            <w:r w:rsidRPr="005E7C4F">
              <w:rPr>
                <w:rFonts w:ascii="Times New Roman" w:hAnsi="Times New Roman"/>
                <w:color w:val="000000"/>
                <w:sz w:val="23"/>
                <w:szCs w:val="23"/>
                <w:lang w:eastAsia="ru-RU"/>
              </w:rPr>
              <w:t xml:space="preserve"> (1-я часть). С. Рахманинов. </w:t>
            </w:r>
            <w:r w:rsidRPr="005E7C4F">
              <w:rPr>
                <w:rFonts w:ascii="Times New Roman" w:hAnsi="Times New Roman"/>
                <w:i/>
                <w:iCs/>
                <w:color w:val="000000"/>
                <w:sz w:val="23"/>
                <w:szCs w:val="23"/>
                <w:lang w:eastAsia="ru-RU"/>
              </w:rPr>
              <w:t xml:space="preserve">Богородице </w:t>
            </w:r>
            <w:proofErr w:type="spellStart"/>
            <w:r w:rsidRPr="005E7C4F">
              <w:rPr>
                <w:rFonts w:ascii="Times New Roman" w:hAnsi="Times New Roman"/>
                <w:i/>
                <w:iCs/>
                <w:color w:val="000000"/>
                <w:sz w:val="23"/>
                <w:szCs w:val="23"/>
                <w:lang w:eastAsia="ru-RU"/>
              </w:rPr>
              <w:t>Дево</w:t>
            </w:r>
            <w:proofErr w:type="spellEnd"/>
            <w:r w:rsidRPr="005E7C4F">
              <w:rPr>
                <w:rFonts w:ascii="Times New Roman" w:hAnsi="Times New Roman"/>
                <w:i/>
                <w:iCs/>
                <w:color w:val="000000"/>
                <w:sz w:val="23"/>
                <w:szCs w:val="23"/>
                <w:lang w:eastAsia="ru-RU"/>
              </w:rPr>
              <w:t xml:space="preserve">, радуйся. </w:t>
            </w:r>
            <w:r w:rsidRPr="005E7C4F">
              <w:rPr>
                <w:rFonts w:ascii="Times New Roman" w:hAnsi="Times New Roman"/>
                <w:b/>
                <w:bCs/>
                <w:color w:val="000000"/>
                <w:sz w:val="23"/>
                <w:szCs w:val="23"/>
                <w:lang w:eastAsia="ru-RU"/>
              </w:rPr>
              <w:t>Из «</w:t>
            </w:r>
            <w:proofErr w:type="spellStart"/>
            <w:r w:rsidRPr="005E7C4F">
              <w:rPr>
                <w:rFonts w:ascii="Times New Roman" w:hAnsi="Times New Roman"/>
                <w:b/>
                <w:bCs/>
                <w:color w:val="000000"/>
                <w:sz w:val="23"/>
                <w:szCs w:val="23"/>
                <w:lang w:eastAsia="ru-RU"/>
              </w:rPr>
              <w:t>Всеношного</w:t>
            </w:r>
            <w:proofErr w:type="spellEnd"/>
            <w:r w:rsidRPr="005E7C4F">
              <w:rPr>
                <w:rFonts w:ascii="Times New Roman" w:hAnsi="Times New Roman"/>
                <w:b/>
                <w:bCs/>
                <w:color w:val="000000"/>
                <w:sz w:val="23"/>
                <w:szCs w:val="23"/>
                <w:lang w:eastAsia="ru-RU"/>
              </w:rPr>
              <w:t xml:space="preserve"> бдения» </w:t>
            </w:r>
            <w:proofErr w:type="spellStart"/>
            <w:r w:rsidRPr="005E7C4F">
              <w:rPr>
                <w:rFonts w:ascii="Times New Roman" w:hAnsi="Times New Roman"/>
                <w:b/>
                <w:bCs/>
                <w:color w:val="000000"/>
                <w:sz w:val="23"/>
                <w:szCs w:val="23"/>
                <w:lang w:eastAsia="ru-RU"/>
              </w:rPr>
              <w:t>П.Чайковский</w:t>
            </w:r>
            <w:proofErr w:type="spellEnd"/>
            <w:r w:rsidRPr="005E7C4F">
              <w:rPr>
                <w:rFonts w:ascii="Times New Roman" w:hAnsi="Times New Roman"/>
                <w:b/>
                <w:bCs/>
                <w:color w:val="000000"/>
                <w:sz w:val="23"/>
                <w:szCs w:val="23"/>
                <w:lang w:eastAsia="ru-RU"/>
              </w:rPr>
              <w:t xml:space="preserve">. </w:t>
            </w:r>
            <w:r w:rsidRPr="005E7C4F">
              <w:rPr>
                <w:rFonts w:ascii="Times New Roman" w:hAnsi="Times New Roman"/>
                <w:i/>
                <w:iCs/>
                <w:color w:val="000000"/>
                <w:sz w:val="23"/>
                <w:szCs w:val="23"/>
                <w:lang w:eastAsia="ru-RU"/>
              </w:rPr>
              <w:t xml:space="preserve">Богородице </w:t>
            </w:r>
            <w:proofErr w:type="spellStart"/>
            <w:r w:rsidRPr="005E7C4F">
              <w:rPr>
                <w:rFonts w:ascii="Times New Roman" w:hAnsi="Times New Roman"/>
                <w:i/>
                <w:iCs/>
                <w:color w:val="000000"/>
                <w:sz w:val="23"/>
                <w:szCs w:val="23"/>
                <w:lang w:eastAsia="ru-RU"/>
              </w:rPr>
              <w:t>Дево</w:t>
            </w:r>
            <w:proofErr w:type="spellEnd"/>
            <w:r w:rsidRPr="005E7C4F">
              <w:rPr>
                <w:rFonts w:ascii="Times New Roman" w:hAnsi="Times New Roman"/>
                <w:i/>
                <w:iCs/>
                <w:color w:val="000000"/>
                <w:sz w:val="23"/>
                <w:szCs w:val="23"/>
                <w:lang w:eastAsia="ru-RU"/>
              </w:rPr>
              <w:t xml:space="preserve">, </w:t>
            </w:r>
            <w:proofErr w:type="gramStart"/>
            <w:r w:rsidRPr="005E7C4F">
              <w:rPr>
                <w:rFonts w:ascii="Times New Roman" w:hAnsi="Times New Roman"/>
                <w:i/>
                <w:iCs/>
                <w:color w:val="000000"/>
                <w:sz w:val="23"/>
                <w:szCs w:val="23"/>
                <w:lang w:eastAsia="ru-RU"/>
              </w:rPr>
              <w:t>радуй-</w:t>
            </w:r>
            <w:proofErr w:type="spellStart"/>
            <w:r w:rsidRPr="005E7C4F">
              <w:rPr>
                <w:rFonts w:ascii="Times New Roman" w:hAnsi="Times New Roman"/>
                <w:i/>
                <w:iCs/>
                <w:color w:val="000000"/>
                <w:sz w:val="23"/>
                <w:szCs w:val="23"/>
                <w:lang w:eastAsia="ru-RU"/>
              </w:rPr>
              <w:t>ся</w:t>
            </w:r>
            <w:proofErr w:type="spellEnd"/>
            <w:proofErr w:type="gramEnd"/>
            <w:r w:rsidRPr="005E7C4F">
              <w:rPr>
                <w:rFonts w:ascii="Times New Roman" w:hAnsi="Times New Roman"/>
                <w:i/>
                <w:iCs/>
                <w:color w:val="000000"/>
                <w:sz w:val="23"/>
                <w:szCs w:val="23"/>
                <w:lang w:eastAsia="ru-RU"/>
              </w:rPr>
              <w:t xml:space="preserve">. </w:t>
            </w:r>
            <w:r w:rsidRPr="005E7C4F">
              <w:rPr>
                <w:rFonts w:ascii="Times New Roman" w:hAnsi="Times New Roman"/>
                <w:b/>
                <w:bCs/>
                <w:color w:val="000000"/>
                <w:sz w:val="23"/>
                <w:szCs w:val="23"/>
                <w:lang w:eastAsia="ru-RU"/>
              </w:rPr>
              <w:t>Из «</w:t>
            </w:r>
            <w:proofErr w:type="spellStart"/>
            <w:r w:rsidRPr="005E7C4F">
              <w:rPr>
                <w:rFonts w:ascii="Times New Roman" w:hAnsi="Times New Roman"/>
                <w:b/>
                <w:bCs/>
                <w:color w:val="000000"/>
                <w:sz w:val="23"/>
                <w:szCs w:val="23"/>
                <w:lang w:eastAsia="ru-RU"/>
              </w:rPr>
              <w:t>Всеношного</w:t>
            </w:r>
            <w:proofErr w:type="spellEnd"/>
            <w:r w:rsidRPr="005E7C4F">
              <w:rPr>
                <w:rFonts w:ascii="Times New Roman" w:hAnsi="Times New Roman"/>
                <w:b/>
                <w:bCs/>
                <w:color w:val="000000"/>
                <w:sz w:val="23"/>
                <w:szCs w:val="23"/>
                <w:lang w:eastAsia="ru-RU"/>
              </w:rPr>
              <w:t xml:space="preserve"> бдения» </w:t>
            </w:r>
            <w:r w:rsidRPr="005E7C4F">
              <w:rPr>
                <w:rFonts w:ascii="Times New Roman" w:hAnsi="Times New Roman"/>
                <w:color w:val="000000"/>
                <w:sz w:val="23"/>
                <w:szCs w:val="23"/>
                <w:lang w:eastAsia="ru-RU"/>
              </w:rPr>
              <w:t xml:space="preserve">С. Рахманинов. </w:t>
            </w:r>
            <w:r w:rsidRPr="005E7C4F">
              <w:rPr>
                <w:rFonts w:ascii="Times New Roman" w:hAnsi="Times New Roman"/>
                <w:b/>
                <w:bCs/>
                <w:i/>
                <w:iCs/>
                <w:color w:val="000000"/>
                <w:sz w:val="23"/>
                <w:szCs w:val="23"/>
                <w:lang w:eastAsia="ru-RU"/>
              </w:rPr>
              <w:t xml:space="preserve">Любовь </w:t>
            </w:r>
            <w:proofErr w:type="spellStart"/>
            <w:proofErr w:type="gramStart"/>
            <w:r w:rsidRPr="005E7C4F">
              <w:rPr>
                <w:rFonts w:ascii="Times New Roman" w:hAnsi="Times New Roman"/>
                <w:b/>
                <w:bCs/>
                <w:i/>
                <w:iCs/>
                <w:color w:val="000000"/>
                <w:sz w:val="23"/>
                <w:szCs w:val="23"/>
                <w:lang w:eastAsia="ru-RU"/>
              </w:rPr>
              <w:t>свя</w:t>
            </w:r>
            <w:proofErr w:type="spellEnd"/>
            <w:r w:rsidRPr="005E7C4F">
              <w:rPr>
                <w:rFonts w:ascii="Times New Roman" w:hAnsi="Times New Roman"/>
                <w:b/>
                <w:bCs/>
                <w:i/>
                <w:iCs/>
                <w:color w:val="000000"/>
                <w:sz w:val="23"/>
                <w:szCs w:val="23"/>
                <w:lang w:eastAsia="ru-RU"/>
              </w:rPr>
              <w:t>-тая</w:t>
            </w:r>
            <w:proofErr w:type="gramEnd"/>
            <w:r w:rsidRPr="005E7C4F">
              <w:rPr>
                <w:rFonts w:ascii="Times New Roman" w:hAnsi="Times New Roman"/>
                <w:b/>
                <w:bCs/>
                <w:color w:val="000000"/>
                <w:sz w:val="23"/>
                <w:szCs w:val="23"/>
                <w:lang w:eastAsia="ru-RU"/>
              </w:rPr>
              <w:t xml:space="preserve">. </w:t>
            </w:r>
            <w:r w:rsidRPr="005E7C4F">
              <w:rPr>
                <w:rFonts w:ascii="Times New Roman" w:hAnsi="Times New Roman"/>
                <w:color w:val="000000"/>
                <w:sz w:val="23"/>
                <w:szCs w:val="23"/>
                <w:lang w:eastAsia="ru-RU"/>
              </w:rPr>
              <w:t xml:space="preserve">Из музыки к драме А.Н. Толстого «Царь Фёдор Иоаннович». Г. Свиридов.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Аве, Мария. </w:t>
            </w:r>
            <w:r w:rsidRPr="005E7C4F">
              <w:rPr>
                <w:rFonts w:ascii="Times New Roman" w:hAnsi="Times New Roman"/>
                <w:color w:val="000000"/>
                <w:sz w:val="23"/>
                <w:szCs w:val="23"/>
                <w:lang w:eastAsia="ru-RU"/>
              </w:rPr>
              <w:t xml:space="preserve">Дж. </w:t>
            </w:r>
            <w:proofErr w:type="spellStart"/>
            <w:r w:rsidRPr="005E7C4F">
              <w:rPr>
                <w:rFonts w:ascii="Times New Roman" w:hAnsi="Times New Roman"/>
                <w:color w:val="000000"/>
                <w:sz w:val="23"/>
                <w:szCs w:val="23"/>
                <w:lang w:eastAsia="ru-RU"/>
              </w:rPr>
              <w:t>Каччини</w:t>
            </w:r>
            <w:proofErr w:type="spellEnd"/>
            <w:r w:rsidRPr="005E7C4F">
              <w:rPr>
                <w:rFonts w:ascii="Times New Roman" w:hAnsi="Times New Roman"/>
                <w:color w:val="000000"/>
                <w:sz w:val="23"/>
                <w:szCs w:val="23"/>
                <w:lang w:eastAsia="ru-RU"/>
              </w:rPr>
              <w:t xml:space="preserve">. </w:t>
            </w:r>
            <w:r w:rsidRPr="005E7C4F">
              <w:rPr>
                <w:rFonts w:ascii="Times New Roman" w:hAnsi="Times New Roman"/>
                <w:b/>
                <w:bCs/>
                <w:i/>
                <w:iCs/>
                <w:color w:val="000000"/>
                <w:sz w:val="23"/>
                <w:szCs w:val="23"/>
                <w:lang w:eastAsia="ru-RU"/>
              </w:rPr>
              <w:t xml:space="preserve">Аве, Мария. </w:t>
            </w:r>
            <w:r w:rsidRPr="005E7C4F">
              <w:rPr>
                <w:rFonts w:ascii="Times New Roman" w:hAnsi="Times New Roman"/>
                <w:color w:val="000000"/>
                <w:sz w:val="23"/>
                <w:szCs w:val="23"/>
                <w:lang w:eastAsia="ru-RU"/>
              </w:rPr>
              <w:t xml:space="preserve">Ф. Шуберт, слова В. Скотта, перевод А. Плещеева. </w:t>
            </w:r>
            <w:r w:rsidRPr="005E7C4F">
              <w:rPr>
                <w:rFonts w:ascii="Times New Roman" w:hAnsi="Times New Roman"/>
                <w:b/>
                <w:bCs/>
                <w:i/>
                <w:iCs/>
                <w:color w:val="000000"/>
                <w:sz w:val="23"/>
                <w:szCs w:val="23"/>
                <w:lang w:eastAsia="ru-RU"/>
              </w:rPr>
              <w:t xml:space="preserve">Аве, Мария. </w:t>
            </w:r>
            <w:r w:rsidRPr="005E7C4F">
              <w:rPr>
                <w:rFonts w:ascii="Times New Roman" w:hAnsi="Times New Roman"/>
                <w:color w:val="000000"/>
                <w:sz w:val="23"/>
                <w:szCs w:val="23"/>
                <w:lang w:eastAsia="ru-RU"/>
              </w:rPr>
              <w:t xml:space="preserve">И.-С. Бах – </w:t>
            </w:r>
            <w:proofErr w:type="spellStart"/>
            <w:r w:rsidRPr="005E7C4F">
              <w:rPr>
                <w:rFonts w:ascii="Times New Roman" w:hAnsi="Times New Roman"/>
                <w:color w:val="000000"/>
                <w:sz w:val="23"/>
                <w:szCs w:val="23"/>
                <w:lang w:eastAsia="ru-RU"/>
              </w:rPr>
              <w:t>Ш.Гуно</w:t>
            </w:r>
            <w:proofErr w:type="spellEnd"/>
            <w:r w:rsidRPr="005E7C4F">
              <w:rPr>
                <w:rFonts w:ascii="Times New Roman" w:hAnsi="Times New Roman"/>
                <w:color w:val="000000"/>
                <w:sz w:val="23"/>
                <w:szCs w:val="23"/>
                <w:lang w:eastAsia="ru-RU"/>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Ледовое побоище (№ 5). </w:t>
            </w:r>
            <w:r w:rsidRPr="005E7C4F">
              <w:rPr>
                <w:rFonts w:ascii="Times New Roman" w:hAnsi="Times New Roman"/>
                <w:color w:val="000000"/>
                <w:sz w:val="23"/>
                <w:szCs w:val="23"/>
                <w:lang w:eastAsia="ru-RU"/>
              </w:rPr>
              <w:t xml:space="preserve">Из кантаты «Александр Невский».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1"/>
                <w:szCs w:val="21"/>
                <w:lang w:eastAsia="ru-RU"/>
              </w:rPr>
              <w:t xml:space="preserve">B. </w:t>
            </w:r>
            <w:r w:rsidRPr="005E7C4F">
              <w:rPr>
                <w:rFonts w:ascii="Times New Roman" w:hAnsi="Times New Roman"/>
                <w:color w:val="000000"/>
                <w:sz w:val="23"/>
                <w:szCs w:val="23"/>
                <w:lang w:eastAsia="ru-RU"/>
              </w:rPr>
              <w:t xml:space="preserve">Прокофьев.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Островок. </w:t>
            </w:r>
            <w:r w:rsidRPr="005E7C4F">
              <w:rPr>
                <w:rFonts w:ascii="Times New Roman" w:hAnsi="Times New Roman"/>
                <w:color w:val="000000"/>
                <w:sz w:val="23"/>
                <w:szCs w:val="23"/>
                <w:lang w:eastAsia="ru-RU"/>
              </w:rPr>
              <w:t xml:space="preserve">С. Рахманинов, слова К. Бальмонта (из П. Шелли). </w:t>
            </w:r>
            <w:r w:rsidRPr="005E7C4F">
              <w:rPr>
                <w:rFonts w:ascii="Times New Roman" w:hAnsi="Times New Roman"/>
                <w:i/>
                <w:iCs/>
                <w:color w:val="000000"/>
                <w:sz w:val="23"/>
                <w:szCs w:val="23"/>
                <w:lang w:eastAsia="ru-RU"/>
              </w:rPr>
              <w:t xml:space="preserve">Весенние воды. </w:t>
            </w:r>
            <w:r w:rsidRPr="005E7C4F">
              <w:rPr>
                <w:rFonts w:ascii="Times New Roman" w:hAnsi="Times New Roman"/>
                <w:color w:val="000000"/>
                <w:sz w:val="23"/>
                <w:szCs w:val="23"/>
                <w:lang w:eastAsia="ru-RU"/>
              </w:rPr>
              <w:t xml:space="preserve">С. Рахманинов, слова Ф. Тютчева. </w:t>
            </w:r>
            <w:r w:rsidRPr="005E7C4F">
              <w:rPr>
                <w:rFonts w:ascii="Times New Roman" w:hAnsi="Times New Roman"/>
                <w:i/>
                <w:iCs/>
                <w:color w:val="000000"/>
                <w:sz w:val="23"/>
                <w:szCs w:val="23"/>
                <w:lang w:eastAsia="ru-RU"/>
              </w:rPr>
              <w:t xml:space="preserve">Прелюдия соль мажор </w:t>
            </w:r>
            <w:r w:rsidRPr="005E7C4F">
              <w:rPr>
                <w:rFonts w:ascii="Times New Roman" w:hAnsi="Times New Roman"/>
                <w:color w:val="000000"/>
                <w:sz w:val="23"/>
                <w:szCs w:val="23"/>
                <w:lang w:eastAsia="ru-RU"/>
              </w:rPr>
              <w:t xml:space="preserve">для фортепиано. </w:t>
            </w:r>
            <w:proofErr w:type="spellStart"/>
            <w:r w:rsidRPr="005E7C4F">
              <w:rPr>
                <w:rFonts w:ascii="Times New Roman" w:hAnsi="Times New Roman"/>
                <w:color w:val="000000"/>
                <w:sz w:val="23"/>
                <w:szCs w:val="23"/>
                <w:lang w:eastAsia="ru-RU"/>
              </w:rPr>
              <w:t>С.Рахманинов</w:t>
            </w:r>
            <w:proofErr w:type="spellEnd"/>
            <w:r w:rsidRPr="005E7C4F">
              <w:rPr>
                <w:rFonts w:ascii="Times New Roman" w:hAnsi="Times New Roman"/>
                <w:color w:val="000000"/>
                <w:sz w:val="23"/>
                <w:szCs w:val="23"/>
                <w:lang w:eastAsia="ru-RU"/>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Прелюдия соль-диез минор </w:t>
            </w:r>
            <w:r w:rsidRPr="005E7C4F">
              <w:rPr>
                <w:rFonts w:ascii="Times New Roman" w:hAnsi="Times New Roman"/>
                <w:color w:val="000000"/>
                <w:sz w:val="23"/>
                <w:szCs w:val="23"/>
                <w:lang w:eastAsia="ru-RU"/>
              </w:rPr>
              <w:t xml:space="preserve">для фортепиано. С. </w:t>
            </w:r>
            <w:proofErr w:type="spellStart"/>
            <w:proofErr w:type="gramStart"/>
            <w:r w:rsidRPr="005E7C4F">
              <w:rPr>
                <w:rFonts w:ascii="Times New Roman" w:hAnsi="Times New Roman"/>
                <w:color w:val="000000"/>
                <w:sz w:val="23"/>
                <w:szCs w:val="23"/>
                <w:lang w:eastAsia="ru-RU"/>
              </w:rPr>
              <w:t>Рахмани</w:t>
            </w:r>
            <w:proofErr w:type="spellEnd"/>
            <w:r w:rsidRPr="005E7C4F">
              <w:rPr>
                <w:rFonts w:ascii="Times New Roman" w:hAnsi="Times New Roman"/>
                <w:color w:val="000000"/>
                <w:sz w:val="23"/>
                <w:szCs w:val="23"/>
                <w:lang w:eastAsia="ru-RU"/>
              </w:rPr>
              <w:t>-нов</w:t>
            </w:r>
            <w:proofErr w:type="gramEnd"/>
            <w:r w:rsidRPr="005E7C4F">
              <w:rPr>
                <w:rFonts w:ascii="Times New Roman" w:hAnsi="Times New Roman"/>
                <w:color w:val="000000"/>
                <w:sz w:val="23"/>
                <w:szCs w:val="23"/>
                <w:lang w:eastAsia="ru-RU"/>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Форель. </w:t>
            </w:r>
            <w:r w:rsidRPr="005E7C4F">
              <w:rPr>
                <w:rFonts w:ascii="Times New Roman" w:hAnsi="Times New Roman"/>
                <w:color w:val="000000"/>
                <w:sz w:val="23"/>
                <w:szCs w:val="23"/>
                <w:lang w:eastAsia="ru-RU"/>
              </w:rPr>
              <w:t xml:space="preserve">Ф. Шуберт, слова JI. </w:t>
            </w:r>
            <w:proofErr w:type="spellStart"/>
            <w:r w:rsidRPr="005E7C4F">
              <w:rPr>
                <w:rFonts w:ascii="Times New Roman" w:hAnsi="Times New Roman"/>
                <w:color w:val="000000"/>
                <w:sz w:val="23"/>
                <w:szCs w:val="23"/>
                <w:lang w:eastAsia="ru-RU"/>
              </w:rPr>
              <w:t>Шубарта</w:t>
            </w:r>
            <w:proofErr w:type="spellEnd"/>
            <w:r w:rsidRPr="005E7C4F">
              <w:rPr>
                <w:rFonts w:ascii="Times New Roman" w:hAnsi="Times New Roman"/>
                <w:color w:val="000000"/>
                <w:sz w:val="23"/>
                <w:szCs w:val="23"/>
                <w:lang w:eastAsia="ru-RU"/>
              </w:rPr>
              <w:t xml:space="preserve">, русский текст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1"/>
                <w:szCs w:val="21"/>
                <w:lang w:eastAsia="ru-RU"/>
              </w:rPr>
              <w:t xml:space="preserve">B. </w:t>
            </w:r>
            <w:r w:rsidRPr="005E7C4F">
              <w:rPr>
                <w:rFonts w:ascii="Times New Roman" w:hAnsi="Times New Roman"/>
                <w:color w:val="000000"/>
                <w:sz w:val="23"/>
                <w:szCs w:val="23"/>
                <w:lang w:eastAsia="ru-RU"/>
              </w:rPr>
              <w:t xml:space="preserve">Костомарова. </w:t>
            </w:r>
            <w:proofErr w:type="spellStart"/>
            <w:r w:rsidRPr="005E7C4F">
              <w:rPr>
                <w:rFonts w:ascii="Times New Roman" w:hAnsi="Times New Roman"/>
                <w:i/>
                <w:iCs/>
                <w:color w:val="000000"/>
                <w:sz w:val="23"/>
                <w:szCs w:val="23"/>
                <w:lang w:eastAsia="ru-RU"/>
              </w:rPr>
              <w:t>Фореллен</w:t>
            </w:r>
            <w:proofErr w:type="spellEnd"/>
            <w:r w:rsidRPr="005E7C4F">
              <w:rPr>
                <w:rFonts w:ascii="Times New Roman" w:hAnsi="Times New Roman"/>
                <w:i/>
                <w:iCs/>
                <w:color w:val="000000"/>
                <w:sz w:val="23"/>
                <w:szCs w:val="23"/>
                <w:lang w:eastAsia="ru-RU"/>
              </w:rPr>
              <w:t xml:space="preserve">-квинтет. </w:t>
            </w:r>
            <w:r w:rsidRPr="005E7C4F">
              <w:rPr>
                <w:rFonts w:ascii="Times New Roman" w:hAnsi="Times New Roman"/>
                <w:color w:val="000000"/>
                <w:sz w:val="23"/>
                <w:szCs w:val="23"/>
                <w:lang w:eastAsia="ru-RU"/>
              </w:rPr>
              <w:t xml:space="preserve">Ф. Шуберт.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Рисунок. </w:t>
            </w:r>
            <w:r w:rsidRPr="005E7C4F">
              <w:rPr>
                <w:rFonts w:ascii="Times New Roman" w:hAnsi="Times New Roman"/>
                <w:color w:val="000000"/>
                <w:sz w:val="23"/>
                <w:szCs w:val="23"/>
                <w:lang w:eastAsia="ru-RU"/>
              </w:rPr>
              <w:t xml:space="preserve">А. Куклин, слова С. Михалкова. </w:t>
            </w:r>
            <w:r w:rsidRPr="005E7C4F">
              <w:rPr>
                <w:rFonts w:ascii="Times New Roman" w:hAnsi="Times New Roman"/>
                <w:i/>
                <w:iCs/>
                <w:color w:val="000000"/>
                <w:sz w:val="23"/>
                <w:szCs w:val="23"/>
                <w:lang w:eastAsia="ru-RU"/>
              </w:rPr>
              <w:t xml:space="preserve">Семь моих цветных карандашей:- </w:t>
            </w:r>
            <w:r w:rsidRPr="005E7C4F">
              <w:rPr>
                <w:rFonts w:ascii="Times New Roman" w:hAnsi="Times New Roman"/>
                <w:color w:val="000000"/>
                <w:sz w:val="23"/>
                <w:szCs w:val="23"/>
                <w:lang w:eastAsia="ru-RU"/>
              </w:rPr>
              <w:t xml:space="preserve">В. Серебренников, слова В. </w:t>
            </w:r>
            <w:proofErr w:type="gramStart"/>
            <w:r w:rsidRPr="005E7C4F">
              <w:rPr>
                <w:rFonts w:ascii="Times New Roman" w:hAnsi="Times New Roman"/>
                <w:color w:val="000000"/>
                <w:sz w:val="23"/>
                <w:szCs w:val="23"/>
                <w:lang w:eastAsia="ru-RU"/>
              </w:rPr>
              <w:t>Степа-нова</w:t>
            </w:r>
            <w:proofErr w:type="gramEnd"/>
            <w:r w:rsidRPr="005E7C4F">
              <w:rPr>
                <w:rFonts w:ascii="Times New Roman" w:hAnsi="Times New Roman"/>
                <w:color w:val="000000"/>
                <w:sz w:val="23"/>
                <w:szCs w:val="23"/>
                <w:lang w:eastAsia="ru-RU"/>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Сюита-фантазия </w:t>
            </w:r>
            <w:r w:rsidRPr="005E7C4F">
              <w:rPr>
                <w:rFonts w:ascii="Times New Roman" w:hAnsi="Times New Roman"/>
                <w:color w:val="000000"/>
                <w:sz w:val="23"/>
                <w:szCs w:val="23"/>
                <w:lang w:eastAsia="ru-RU"/>
              </w:rPr>
              <w:t xml:space="preserve">для двух фортепиано (фрагменты).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1"/>
                <w:szCs w:val="21"/>
                <w:lang w:eastAsia="ru-RU"/>
              </w:rPr>
              <w:t xml:space="preserve">C. </w:t>
            </w:r>
            <w:r w:rsidRPr="005E7C4F">
              <w:rPr>
                <w:rFonts w:ascii="Times New Roman" w:hAnsi="Times New Roman"/>
                <w:color w:val="000000"/>
                <w:sz w:val="23"/>
                <w:szCs w:val="23"/>
                <w:lang w:eastAsia="ru-RU"/>
              </w:rPr>
              <w:t>Рахман</w:t>
            </w:r>
            <w:r>
              <w:rPr>
                <w:rFonts w:ascii="Times New Roman" w:hAnsi="Times New Roman"/>
                <w:color w:val="000000"/>
                <w:sz w:val="23"/>
                <w:szCs w:val="23"/>
                <w:lang w:eastAsia="ru-RU"/>
              </w:rPr>
              <w:t xml:space="preserve">инов.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Фрески Софии Киевской. </w:t>
            </w:r>
            <w:r w:rsidRPr="005E7C4F">
              <w:rPr>
                <w:rFonts w:ascii="Times New Roman" w:hAnsi="Times New Roman"/>
                <w:color w:val="000000"/>
                <w:sz w:val="23"/>
                <w:szCs w:val="23"/>
                <w:lang w:eastAsia="ru-RU"/>
              </w:rPr>
              <w:t xml:space="preserve">Концертная симфония для арфы с оркестром (фрагменты). В. </w:t>
            </w:r>
            <w:proofErr w:type="spellStart"/>
            <w:r w:rsidRPr="005E7C4F">
              <w:rPr>
                <w:rFonts w:ascii="Times New Roman" w:hAnsi="Times New Roman"/>
                <w:color w:val="000000"/>
                <w:sz w:val="23"/>
                <w:szCs w:val="23"/>
                <w:lang w:eastAsia="ru-RU"/>
              </w:rPr>
              <w:t>Кикта</w:t>
            </w:r>
            <w:proofErr w:type="spellEnd"/>
            <w:r w:rsidRPr="005E7C4F">
              <w:rPr>
                <w:rFonts w:ascii="Times New Roman" w:hAnsi="Times New Roman"/>
                <w:color w:val="000000"/>
                <w:sz w:val="23"/>
                <w:szCs w:val="23"/>
                <w:lang w:eastAsia="ru-RU"/>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Чакона. </w:t>
            </w:r>
            <w:r w:rsidRPr="005E7C4F">
              <w:rPr>
                <w:rFonts w:ascii="Times New Roman" w:hAnsi="Times New Roman"/>
                <w:color w:val="000000"/>
                <w:sz w:val="23"/>
                <w:szCs w:val="23"/>
                <w:lang w:eastAsia="ru-RU"/>
              </w:rPr>
              <w:t xml:space="preserve">Для скрипки соло (ре минор). И.-С. Бах. </w:t>
            </w:r>
            <w:r w:rsidRPr="005E7C4F">
              <w:rPr>
                <w:rFonts w:ascii="Times New Roman" w:hAnsi="Times New Roman"/>
                <w:i/>
                <w:iCs/>
                <w:color w:val="000000"/>
                <w:sz w:val="23"/>
                <w:szCs w:val="23"/>
                <w:lang w:eastAsia="ru-RU"/>
              </w:rPr>
              <w:t xml:space="preserve">Каприс № 24. </w:t>
            </w:r>
            <w:r w:rsidRPr="005E7C4F">
              <w:rPr>
                <w:rFonts w:ascii="Times New Roman" w:hAnsi="Times New Roman"/>
                <w:color w:val="000000"/>
                <w:sz w:val="23"/>
                <w:szCs w:val="23"/>
                <w:lang w:eastAsia="ru-RU"/>
              </w:rPr>
              <w:t xml:space="preserve">Для скрипки соло. Н. Паганини (классические и современные интерпретации). </w:t>
            </w:r>
            <w:proofErr w:type="spellStart"/>
            <w:r w:rsidRPr="005E7C4F">
              <w:rPr>
                <w:rFonts w:ascii="Times New Roman" w:hAnsi="Times New Roman"/>
                <w:i/>
                <w:iCs/>
                <w:color w:val="000000"/>
                <w:sz w:val="23"/>
                <w:szCs w:val="23"/>
                <w:lang w:eastAsia="ru-RU"/>
              </w:rPr>
              <w:t>Concerto</w:t>
            </w:r>
            <w:proofErr w:type="spellEnd"/>
            <w:r w:rsidRPr="005E7C4F">
              <w:rPr>
                <w:rFonts w:ascii="Times New Roman" w:hAnsi="Times New Roman"/>
                <w:i/>
                <w:iCs/>
                <w:color w:val="000000"/>
                <w:sz w:val="23"/>
                <w:szCs w:val="23"/>
                <w:lang w:eastAsia="ru-RU"/>
              </w:rPr>
              <w:t xml:space="preserve"> </w:t>
            </w:r>
            <w:proofErr w:type="spellStart"/>
            <w:r w:rsidRPr="005E7C4F">
              <w:rPr>
                <w:rFonts w:ascii="Times New Roman" w:hAnsi="Times New Roman"/>
                <w:i/>
                <w:iCs/>
                <w:color w:val="000000"/>
                <w:sz w:val="23"/>
                <w:szCs w:val="23"/>
                <w:lang w:eastAsia="ru-RU"/>
              </w:rPr>
              <w:t>grosso</w:t>
            </w:r>
            <w:proofErr w:type="spellEnd"/>
            <w:r w:rsidRPr="005E7C4F">
              <w:rPr>
                <w:rFonts w:ascii="Times New Roman" w:hAnsi="Times New Roman"/>
                <w:i/>
                <w:iCs/>
                <w:color w:val="000000"/>
                <w:sz w:val="23"/>
                <w:szCs w:val="23"/>
                <w:lang w:eastAsia="ru-RU"/>
              </w:rPr>
              <w:t xml:space="preserve">. </w:t>
            </w:r>
            <w:r w:rsidRPr="005E7C4F">
              <w:rPr>
                <w:rFonts w:ascii="Times New Roman" w:hAnsi="Times New Roman"/>
                <w:color w:val="000000"/>
                <w:sz w:val="23"/>
                <w:szCs w:val="23"/>
                <w:lang w:eastAsia="ru-RU"/>
              </w:rPr>
              <w:t xml:space="preserve">Для двух </w:t>
            </w:r>
            <w:r w:rsidRPr="005E7C4F">
              <w:rPr>
                <w:rFonts w:ascii="Times New Roman" w:hAnsi="Times New Roman"/>
                <w:color w:val="000000"/>
                <w:sz w:val="23"/>
                <w:szCs w:val="23"/>
                <w:lang w:eastAsia="ru-RU"/>
              </w:rPr>
              <w:lastRenderedPageBreak/>
              <w:t xml:space="preserve">скрипок, клавесина, подготовленного фортепиано и струнных (фрагмент). А. </w:t>
            </w:r>
            <w:proofErr w:type="spellStart"/>
            <w:r w:rsidRPr="005E7C4F">
              <w:rPr>
                <w:rFonts w:ascii="Times New Roman" w:hAnsi="Times New Roman"/>
                <w:color w:val="000000"/>
                <w:sz w:val="23"/>
                <w:szCs w:val="23"/>
                <w:lang w:eastAsia="ru-RU"/>
              </w:rPr>
              <w:t>Шнитке</w:t>
            </w:r>
            <w:proofErr w:type="spellEnd"/>
            <w:r w:rsidRPr="005E7C4F">
              <w:rPr>
                <w:rFonts w:ascii="Times New Roman" w:hAnsi="Times New Roman"/>
                <w:color w:val="000000"/>
                <w:sz w:val="23"/>
                <w:szCs w:val="23"/>
                <w:lang w:eastAsia="ru-RU"/>
              </w:rPr>
              <w:t xml:space="preserve">.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hAnsi="Times New Roman"/>
                <w:sz w:val="23"/>
                <w:szCs w:val="23"/>
              </w:rPr>
            </w:pPr>
            <w:r w:rsidRPr="005E7C4F">
              <w:rPr>
                <w:rFonts w:ascii="Times New Roman" w:hAnsi="Times New Roman"/>
                <w:i/>
                <w:iCs/>
                <w:sz w:val="23"/>
                <w:szCs w:val="23"/>
              </w:rPr>
              <w:t xml:space="preserve">Рапсодия на тему Паганини </w:t>
            </w:r>
            <w:r w:rsidRPr="005E7C4F">
              <w:rPr>
                <w:rFonts w:ascii="Times New Roman" w:hAnsi="Times New Roman"/>
                <w:sz w:val="23"/>
                <w:szCs w:val="23"/>
              </w:rPr>
              <w:t xml:space="preserve">(фрагменты). С. Рахманинов. </w:t>
            </w:r>
            <w:r w:rsidRPr="005E7C4F">
              <w:rPr>
                <w:rFonts w:ascii="Times New Roman" w:hAnsi="Times New Roman"/>
                <w:i/>
                <w:iCs/>
                <w:sz w:val="23"/>
                <w:szCs w:val="23"/>
              </w:rPr>
              <w:t xml:space="preserve">Вариации на тему Паганини </w:t>
            </w:r>
            <w:r w:rsidRPr="005E7C4F">
              <w:rPr>
                <w:rFonts w:ascii="Times New Roman" w:hAnsi="Times New Roman"/>
                <w:sz w:val="23"/>
                <w:szCs w:val="23"/>
              </w:rPr>
              <w:t xml:space="preserve">(фрагменты). В. </w:t>
            </w:r>
            <w:proofErr w:type="spellStart"/>
            <w:r w:rsidRPr="005E7C4F">
              <w:rPr>
                <w:rFonts w:ascii="Times New Roman" w:hAnsi="Times New Roman"/>
                <w:sz w:val="23"/>
                <w:szCs w:val="23"/>
              </w:rPr>
              <w:t>Лютославский</w:t>
            </w:r>
            <w:proofErr w:type="spellEnd"/>
            <w:r w:rsidRPr="005E7C4F">
              <w:rPr>
                <w:rFonts w:ascii="Times New Roman" w:hAnsi="Times New Roman"/>
                <w:sz w:val="23"/>
                <w:szCs w:val="23"/>
              </w:rPr>
              <w:t>.</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r w:rsidRPr="005E7C4F">
              <w:rPr>
                <w:rFonts w:ascii="Times New Roman" w:hAnsi="Times New Roman"/>
                <w:sz w:val="23"/>
                <w:szCs w:val="23"/>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Симфония № 5 </w:t>
            </w:r>
            <w:r w:rsidRPr="005E7C4F">
              <w:rPr>
                <w:rFonts w:ascii="Times New Roman" w:hAnsi="Times New Roman"/>
                <w:color w:val="000000"/>
                <w:sz w:val="23"/>
                <w:szCs w:val="23"/>
                <w:lang w:eastAsia="ru-RU"/>
              </w:rPr>
              <w:t xml:space="preserve">(фрагменты). JI. Бетховен.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Ария. </w:t>
            </w:r>
            <w:r w:rsidRPr="005E7C4F">
              <w:rPr>
                <w:rFonts w:ascii="Times New Roman" w:hAnsi="Times New Roman"/>
                <w:color w:val="000000"/>
                <w:sz w:val="23"/>
                <w:szCs w:val="23"/>
                <w:lang w:eastAsia="ru-RU"/>
              </w:rPr>
              <w:t xml:space="preserve">Из «Нотной тетради Анны Магдалены Бах». И.-С. Бах. </w:t>
            </w:r>
            <w:r w:rsidRPr="005E7C4F">
              <w:rPr>
                <w:rFonts w:ascii="Times New Roman" w:hAnsi="Times New Roman"/>
                <w:i/>
                <w:iCs/>
                <w:color w:val="000000"/>
                <w:sz w:val="23"/>
                <w:szCs w:val="23"/>
                <w:lang w:eastAsia="ru-RU"/>
              </w:rPr>
              <w:t xml:space="preserve">Маленькая прелюдия и фуга </w:t>
            </w:r>
            <w:r w:rsidRPr="005E7C4F">
              <w:rPr>
                <w:rFonts w:ascii="Times New Roman" w:hAnsi="Times New Roman"/>
                <w:color w:val="000000"/>
                <w:sz w:val="23"/>
                <w:szCs w:val="23"/>
                <w:lang w:eastAsia="ru-RU"/>
              </w:rPr>
              <w:t xml:space="preserve">для органа. И.-С. Бах.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Прелюдии </w:t>
            </w:r>
            <w:r w:rsidRPr="005E7C4F">
              <w:rPr>
                <w:rFonts w:ascii="Times New Roman" w:hAnsi="Times New Roman"/>
                <w:color w:val="000000"/>
                <w:sz w:val="23"/>
                <w:szCs w:val="23"/>
                <w:lang w:eastAsia="ru-RU"/>
              </w:rPr>
              <w:t xml:space="preserve">для фортепиано; </w:t>
            </w:r>
            <w:r w:rsidRPr="005E7C4F">
              <w:rPr>
                <w:rFonts w:ascii="Times New Roman" w:hAnsi="Times New Roman"/>
                <w:i/>
                <w:iCs/>
                <w:color w:val="000000"/>
                <w:sz w:val="23"/>
                <w:szCs w:val="23"/>
                <w:lang w:eastAsia="ru-RU"/>
              </w:rPr>
              <w:t xml:space="preserve">Море. </w:t>
            </w:r>
            <w:r w:rsidRPr="005E7C4F">
              <w:rPr>
                <w:rFonts w:ascii="Times New Roman" w:hAnsi="Times New Roman"/>
                <w:color w:val="000000"/>
                <w:sz w:val="23"/>
                <w:szCs w:val="23"/>
                <w:lang w:eastAsia="ru-RU"/>
              </w:rPr>
              <w:t xml:space="preserve">Симфоническая поэма (фрагменты). М. Чюрленис.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Наши дети. </w:t>
            </w:r>
            <w:r w:rsidRPr="005E7C4F">
              <w:rPr>
                <w:rFonts w:ascii="Times New Roman" w:hAnsi="Times New Roman"/>
                <w:color w:val="000000"/>
                <w:sz w:val="23"/>
                <w:szCs w:val="23"/>
                <w:lang w:eastAsia="ru-RU"/>
              </w:rPr>
              <w:t xml:space="preserve">Хор из «Реквиема». Д. </w:t>
            </w:r>
            <w:proofErr w:type="spellStart"/>
            <w:r w:rsidRPr="005E7C4F">
              <w:rPr>
                <w:rFonts w:ascii="Times New Roman" w:hAnsi="Times New Roman"/>
                <w:color w:val="000000"/>
                <w:sz w:val="23"/>
                <w:szCs w:val="23"/>
                <w:lang w:eastAsia="ru-RU"/>
              </w:rPr>
              <w:t>Кабалевский</w:t>
            </w:r>
            <w:proofErr w:type="spellEnd"/>
            <w:r w:rsidRPr="005E7C4F">
              <w:rPr>
                <w:rFonts w:ascii="Times New Roman" w:hAnsi="Times New Roman"/>
                <w:color w:val="000000"/>
                <w:sz w:val="23"/>
                <w:szCs w:val="23"/>
                <w:lang w:eastAsia="ru-RU"/>
              </w:rPr>
              <w:t xml:space="preserve">, </w:t>
            </w:r>
            <w:proofErr w:type="spellStart"/>
            <w:proofErr w:type="gramStart"/>
            <w:r w:rsidRPr="005E7C4F">
              <w:rPr>
                <w:rFonts w:ascii="Times New Roman" w:hAnsi="Times New Roman"/>
                <w:color w:val="000000"/>
                <w:sz w:val="23"/>
                <w:szCs w:val="23"/>
                <w:lang w:eastAsia="ru-RU"/>
              </w:rPr>
              <w:t>сло-ва</w:t>
            </w:r>
            <w:proofErr w:type="spellEnd"/>
            <w:proofErr w:type="gramEnd"/>
            <w:r w:rsidRPr="005E7C4F">
              <w:rPr>
                <w:rFonts w:ascii="Times New Roman" w:hAnsi="Times New Roman"/>
                <w:color w:val="000000"/>
                <w:sz w:val="23"/>
                <w:szCs w:val="23"/>
                <w:lang w:eastAsia="ru-RU"/>
              </w:rPr>
              <w:t xml:space="preserve"> Р. Рождественского.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Лунный свет. </w:t>
            </w:r>
            <w:r w:rsidRPr="005E7C4F">
              <w:rPr>
                <w:rFonts w:ascii="Times New Roman" w:hAnsi="Times New Roman"/>
                <w:color w:val="000000"/>
                <w:sz w:val="23"/>
                <w:szCs w:val="23"/>
                <w:lang w:eastAsia="ru-RU"/>
              </w:rPr>
              <w:t>Из «</w:t>
            </w:r>
            <w:proofErr w:type="spellStart"/>
            <w:r w:rsidRPr="005E7C4F">
              <w:rPr>
                <w:rFonts w:ascii="Times New Roman" w:hAnsi="Times New Roman"/>
                <w:color w:val="000000"/>
                <w:sz w:val="23"/>
                <w:szCs w:val="23"/>
                <w:lang w:eastAsia="ru-RU"/>
              </w:rPr>
              <w:t>Бергамасской</w:t>
            </w:r>
            <w:proofErr w:type="spellEnd"/>
            <w:r w:rsidRPr="005E7C4F">
              <w:rPr>
                <w:rFonts w:ascii="Times New Roman" w:hAnsi="Times New Roman"/>
                <w:color w:val="000000"/>
                <w:sz w:val="23"/>
                <w:szCs w:val="23"/>
                <w:lang w:eastAsia="ru-RU"/>
              </w:rPr>
              <w:t xml:space="preserve"> сюиты»; </w:t>
            </w:r>
            <w:r w:rsidRPr="005E7C4F">
              <w:rPr>
                <w:rFonts w:ascii="Times New Roman" w:hAnsi="Times New Roman"/>
                <w:b/>
                <w:bCs/>
                <w:i/>
                <w:iCs/>
                <w:color w:val="000000"/>
                <w:sz w:val="23"/>
                <w:szCs w:val="23"/>
                <w:lang w:eastAsia="ru-RU"/>
              </w:rPr>
              <w:t xml:space="preserve">Звуки и запахи реют в вечернем воздухе. Девушка с волосами цвета льна. </w:t>
            </w:r>
            <w:r w:rsidRPr="005E7C4F">
              <w:rPr>
                <w:rFonts w:ascii="Times New Roman" w:hAnsi="Times New Roman"/>
                <w:color w:val="000000"/>
                <w:sz w:val="23"/>
                <w:szCs w:val="23"/>
                <w:lang w:eastAsia="ru-RU"/>
              </w:rPr>
              <w:t xml:space="preserve">Прелюдии; </w:t>
            </w:r>
            <w:proofErr w:type="gramStart"/>
            <w:r w:rsidRPr="005E7C4F">
              <w:rPr>
                <w:rFonts w:ascii="Times New Roman" w:hAnsi="Times New Roman"/>
                <w:b/>
                <w:bCs/>
                <w:i/>
                <w:iCs/>
                <w:color w:val="000000"/>
                <w:sz w:val="23"/>
                <w:szCs w:val="23"/>
                <w:lang w:eastAsia="ru-RU"/>
              </w:rPr>
              <w:t>Кукольный</w:t>
            </w:r>
            <w:proofErr w:type="gramEnd"/>
            <w:r w:rsidRPr="005E7C4F">
              <w:rPr>
                <w:rFonts w:ascii="Times New Roman" w:hAnsi="Times New Roman"/>
                <w:b/>
                <w:bCs/>
                <w:i/>
                <w:iCs/>
                <w:color w:val="000000"/>
                <w:sz w:val="23"/>
                <w:szCs w:val="23"/>
                <w:lang w:eastAsia="ru-RU"/>
              </w:rPr>
              <w:t xml:space="preserve"> </w:t>
            </w:r>
            <w:proofErr w:type="spellStart"/>
            <w:r w:rsidRPr="005E7C4F">
              <w:rPr>
                <w:rFonts w:ascii="Times New Roman" w:hAnsi="Times New Roman"/>
                <w:b/>
                <w:bCs/>
                <w:i/>
                <w:iCs/>
                <w:color w:val="000000"/>
                <w:sz w:val="23"/>
                <w:szCs w:val="23"/>
                <w:lang w:eastAsia="ru-RU"/>
              </w:rPr>
              <w:t>кэк-уок</w:t>
            </w:r>
            <w:proofErr w:type="spellEnd"/>
            <w:r w:rsidRPr="005E7C4F">
              <w:rPr>
                <w:rFonts w:ascii="Times New Roman" w:hAnsi="Times New Roman"/>
                <w:b/>
                <w:bCs/>
                <w:i/>
                <w:iCs/>
                <w:color w:val="000000"/>
                <w:sz w:val="23"/>
                <w:szCs w:val="23"/>
                <w:lang w:eastAsia="ru-RU"/>
              </w:rPr>
              <w:t xml:space="preserve">. </w:t>
            </w:r>
            <w:r w:rsidRPr="005E7C4F">
              <w:rPr>
                <w:rFonts w:ascii="Times New Roman" w:hAnsi="Times New Roman"/>
                <w:color w:val="000000"/>
                <w:sz w:val="23"/>
                <w:szCs w:val="23"/>
                <w:lang w:eastAsia="ru-RU"/>
              </w:rPr>
              <w:t xml:space="preserve">Из фортепианной сюиты «Детский уголок». К. Дебюсси.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Мимолетности № 1, 7, 10 </w:t>
            </w:r>
            <w:r w:rsidRPr="005E7C4F">
              <w:rPr>
                <w:rFonts w:ascii="Times New Roman" w:hAnsi="Times New Roman"/>
                <w:color w:val="000000"/>
                <w:sz w:val="23"/>
                <w:szCs w:val="23"/>
                <w:lang w:eastAsia="ru-RU"/>
              </w:rPr>
              <w:t xml:space="preserve">для фортепиано. С. Прокофьев.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Маленький кузнечик. </w:t>
            </w:r>
            <w:r w:rsidRPr="005E7C4F">
              <w:rPr>
                <w:rFonts w:ascii="Times New Roman" w:hAnsi="Times New Roman"/>
                <w:color w:val="000000"/>
                <w:sz w:val="23"/>
                <w:szCs w:val="23"/>
                <w:lang w:eastAsia="ru-RU"/>
              </w:rPr>
              <w:t xml:space="preserve">В. Щукин, слова С. Козлова. </w:t>
            </w:r>
            <w:r w:rsidRPr="005E7C4F">
              <w:rPr>
                <w:rFonts w:ascii="Times New Roman" w:hAnsi="Times New Roman"/>
                <w:i/>
                <w:iCs/>
                <w:color w:val="000000"/>
                <w:sz w:val="23"/>
                <w:szCs w:val="23"/>
                <w:lang w:eastAsia="ru-RU"/>
              </w:rPr>
              <w:t xml:space="preserve">Парус алый. </w:t>
            </w:r>
            <w:r w:rsidRPr="005E7C4F">
              <w:rPr>
                <w:rFonts w:ascii="Times New Roman" w:hAnsi="Times New Roman"/>
                <w:color w:val="000000"/>
                <w:sz w:val="23"/>
                <w:szCs w:val="23"/>
                <w:lang w:eastAsia="ru-RU"/>
              </w:rPr>
              <w:t xml:space="preserve">А. Пахмутова, слова Н. Добронравова. </w:t>
            </w:r>
            <w:r w:rsidRPr="005E7C4F">
              <w:rPr>
                <w:rFonts w:ascii="Times New Roman" w:hAnsi="Times New Roman"/>
                <w:i/>
                <w:iCs/>
                <w:color w:val="000000"/>
                <w:sz w:val="23"/>
                <w:szCs w:val="23"/>
                <w:lang w:eastAsia="ru-RU"/>
              </w:rPr>
              <w:t xml:space="preserve">Тишина. </w:t>
            </w:r>
            <w:r w:rsidRPr="005E7C4F">
              <w:rPr>
                <w:rFonts w:ascii="Times New Roman" w:hAnsi="Times New Roman"/>
                <w:color w:val="000000"/>
                <w:sz w:val="23"/>
                <w:szCs w:val="23"/>
                <w:lang w:eastAsia="ru-RU"/>
              </w:rPr>
              <w:t xml:space="preserve">Е. Адлер, слова Е. </w:t>
            </w:r>
            <w:proofErr w:type="spellStart"/>
            <w:r w:rsidRPr="005E7C4F">
              <w:rPr>
                <w:rFonts w:ascii="Times New Roman" w:hAnsi="Times New Roman"/>
                <w:color w:val="000000"/>
                <w:sz w:val="23"/>
                <w:szCs w:val="23"/>
                <w:lang w:eastAsia="ru-RU"/>
              </w:rPr>
              <w:t>Руженцева</w:t>
            </w:r>
            <w:proofErr w:type="spellEnd"/>
            <w:r w:rsidRPr="005E7C4F">
              <w:rPr>
                <w:rFonts w:ascii="Times New Roman" w:hAnsi="Times New Roman"/>
                <w:color w:val="000000"/>
                <w:sz w:val="23"/>
                <w:szCs w:val="23"/>
                <w:lang w:eastAsia="ru-RU"/>
              </w:rPr>
              <w:t xml:space="preserve">. </w:t>
            </w:r>
            <w:r w:rsidRPr="005E7C4F">
              <w:rPr>
                <w:rFonts w:ascii="Times New Roman" w:hAnsi="Times New Roman"/>
                <w:i/>
                <w:iCs/>
                <w:color w:val="000000"/>
                <w:sz w:val="23"/>
                <w:szCs w:val="23"/>
                <w:lang w:eastAsia="ru-RU"/>
              </w:rPr>
              <w:t xml:space="preserve">Музыка. </w:t>
            </w:r>
            <w:r w:rsidRPr="005E7C4F">
              <w:rPr>
                <w:rFonts w:ascii="Times New Roman" w:hAnsi="Times New Roman"/>
                <w:color w:val="000000"/>
                <w:sz w:val="23"/>
                <w:szCs w:val="23"/>
                <w:lang w:eastAsia="ru-RU"/>
              </w:rPr>
              <w:t xml:space="preserve">Г. Струве, слова И. Исаковой.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hAnsi="Times New Roman"/>
                <w:sz w:val="23"/>
                <w:szCs w:val="23"/>
              </w:rPr>
            </w:pPr>
            <w:r w:rsidRPr="005E7C4F">
              <w:rPr>
                <w:rFonts w:ascii="Times New Roman" w:hAnsi="Times New Roman"/>
                <w:i/>
                <w:iCs/>
                <w:sz w:val="23"/>
                <w:szCs w:val="23"/>
              </w:rPr>
              <w:t xml:space="preserve">Рассвет на Москве-реке. </w:t>
            </w:r>
            <w:r w:rsidRPr="005E7C4F">
              <w:rPr>
                <w:rFonts w:ascii="Times New Roman" w:hAnsi="Times New Roman"/>
                <w:sz w:val="23"/>
                <w:szCs w:val="23"/>
              </w:rPr>
              <w:t>Вступление к опере «</w:t>
            </w:r>
            <w:proofErr w:type="spellStart"/>
            <w:r w:rsidRPr="005E7C4F">
              <w:rPr>
                <w:rFonts w:ascii="Times New Roman" w:hAnsi="Times New Roman"/>
                <w:sz w:val="23"/>
                <w:szCs w:val="23"/>
              </w:rPr>
              <w:t>Хованщи</w:t>
            </w:r>
            <w:proofErr w:type="spellEnd"/>
            <w:r w:rsidRPr="005E7C4F">
              <w:rPr>
                <w:rFonts w:ascii="Times New Roman" w:hAnsi="Times New Roman"/>
                <w:sz w:val="23"/>
                <w:szCs w:val="23"/>
              </w:rPr>
              <w:t xml:space="preserve">-на»; </w:t>
            </w:r>
            <w:r w:rsidRPr="005E7C4F">
              <w:rPr>
                <w:rFonts w:ascii="Times New Roman" w:hAnsi="Times New Roman"/>
                <w:i/>
                <w:iCs/>
                <w:sz w:val="23"/>
                <w:szCs w:val="23"/>
              </w:rPr>
              <w:t xml:space="preserve">Картинки с выставки. </w:t>
            </w:r>
            <w:r w:rsidRPr="005E7C4F">
              <w:rPr>
                <w:rFonts w:ascii="Times New Roman" w:hAnsi="Times New Roman"/>
                <w:sz w:val="23"/>
                <w:szCs w:val="23"/>
              </w:rPr>
              <w:t>Сюита. М. Мусоргский (</w:t>
            </w:r>
            <w:proofErr w:type="spellStart"/>
            <w:proofErr w:type="gramStart"/>
            <w:r w:rsidRPr="005E7C4F">
              <w:rPr>
                <w:rFonts w:ascii="Times New Roman" w:hAnsi="Times New Roman"/>
                <w:sz w:val="23"/>
                <w:szCs w:val="23"/>
              </w:rPr>
              <w:t>клас-сические</w:t>
            </w:r>
            <w:proofErr w:type="spellEnd"/>
            <w:proofErr w:type="gramEnd"/>
            <w:r w:rsidRPr="005E7C4F">
              <w:rPr>
                <w:rFonts w:ascii="Times New Roman" w:hAnsi="Times New Roman"/>
                <w:sz w:val="23"/>
                <w:szCs w:val="23"/>
              </w:rPr>
              <w:t xml:space="preserve"> современные интерпретации).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hAnsi="Times New Roman"/>
                <w:sz w:val="23"/>
                <w:szCs w:val="23"/>
              </w:rPr>
            </w:pP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b/>
                <w:bCs/>
                <w:color w:val="000000"/>
                <w:sz w:val="23"/>
                <w:szCs w:val="23"/>
                <w:lang w:eastAsia="ru-RU"/>
              </w:rPr>
            </w:pPr>
            <w:r w:rsidRPr="005E7C4F">
              <w:rPr>
                <w:rFonts w:ascii="Times New Roman" w:hAnsi="Times New Roman"/>
                <w:b/>
                <w:bCs/>
                <w:color w:val="000000"/>
                <w:sz w:val="23"/>
                <w:szCs w:val="23"/>
                <w:lang w:eastAsia="ru-RU"/>
              </w:rPr>
              <w:t>Произведения изобразительного искусства</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Чувство звука. </w:t>
            </w:r>
            <w:r w:rsidRPr="005E7C4F">
              <w:rPr>
                <w:rFonts w:ascii="Times New Roman" w:hAnsi="Times New Roman"/>
                <w:color w:val="000000"/>
                <w:sz w:val="23"/>
                <w:szCs w:val="23"/>
                <w:lang w:eastAsia="ru-RU"/>
              </w:rPr>
              <w:t xml:space="preserve">Я. Брейгель. </w:t>
            </w:r>
            <w:r w:rsidRPr="005E7C4F">
              <w:rPr>
                <w:rFonts w:ascii="Times New Roman" w:hAnsi="Times New Roman"/>
                <w:b/>
                <w:bCs/>
                <w:i/>
                <w:iCs/>
                <w:color w:val="000000"/>
                <w:sz w:val="23"/>
                <w:szCs w:val="23"/>
                <w:lang w:eastAsia="ru-RU"/>
              </w:rPr>
              <w:t xml:space="preserve">Сиверко. </w:t>
            </w:r>
            <w:r w:rsidRPr="005E7C4F">
              <w:rPr>
                <w:rFonts w:ascii="Times New Roman" w:hAnsi="Times New Roman"/>
                <w:color w:val="000000"/>
                <w:sz w:val="23"/>
                <w:szCs w:val="23"/>
                <w:lang w:eastAsia="ru-RU"/>
              </w:rPr>
              <w:t xml:space="preserve">И. Остроухое. </w:t>
            </w:r>
            <w:r w:rsidRPr="005E7C4F">
              <w:rPr>
                <w:rFonts w:ascii="Times New Roman" w:hAnsi="Times New Roman"/>
                <w:b/>
                <w:bCs/>
                <w:i/>
                <w:iCs/>
                <w:color w:val="000000"/>
                <w:sz w:val="23"/>
                <w:szCs w:val="23"/>
                <w:lang w:eastAsia="ru-RU"/>
              </w:rPr>
              <w:t xml:space="preserve">Покров Пресвятой Богородицы. </w:t>
            </w:r>
            <w:r w:rsidRPr="005E7C4F">
              <w:rPr>
                <w:rFonts w:ascii="Times New Roman" w:hAnsi="Times New Roman"/>
                <w:color w:val="000000"/>
                <w:sz w:val="23"/>
                <w:szCs w:val="23"/>
                <w:lang w:eastAsia="ru-RU"/>
              </w:rPr>
              <w:t xml:space="preserve">Икона. </w:t>
            </w:r>
            <w:r w:rsidRPr="005E7C4F">
              <w:rPr>
                <w:rFonts w:ascii="Times New Roman" w:hAnsi="Times New Roman"/>
                <w:b/>
                <w:bCs/>
                <w:i/>
                <w:iCs/>
                <w:color w:val="000000"/>
                <w:sz w:val="23"/>
                <w:szCs w:val="23"/>
                <w:lang w:eastAsia="ru-RU"/>
              </w:rPr>
              <w:t xml:space="preserve">Троица. </w:t>
            </w:r>
            <w:r w:rsidRPr="005E7C4F">
              <w:rPr>
                <w:rFonts w:ascii="Times New Roman" w:hAnsi="Times New Roman"/>
                <w:color w:val="000000"/>
                <w:sz w:val="23"/>
                <w:szCs w:val="23"/>
                <w:lang w:eastAsia="ru-RU"/>
              </w:rPr>
              <w:t xml:space="preserve">А. Рублев. </w:t>
            </w:r>
            <w:r w:rsidRPr="005E7C4F">
              <w:rPr>
                <w:rFonts w:ascii="Times New Roman" w:hAnsi="Times New Roman"/>
                <w:b/>
                <w:bCs/>
                <w:i/>
                <w:iCs/>
                <w:color w:val="000000"/>
                <w:sz w:val="23"/>
                <w:szCs w:val="23"/>
                <w:lang w:eastAsia="ru-RU"/>
              </w:rPr>
              <w:t xml:space="preserve">Сикстинская мадонна. </w:t>
            </w:r>
            <w:r w:rsidRPr="005E7C4F">
              <w:rPr>
                <w:rFonts w:ascii="Times New Roman" w:hAnsi="Times New Roman"/>
                <w:color w:val="000000"/>
                <w:sz w:val="23"/>
                <w:szCs w:val="23"/>
                <w:lang w:eastAsia="ru-RU"/>
              </w:rPr>
              <w:t xml:space="preserve">Рафаэль. </w:t>
            </w:r>
            <w:r w:rsidRPr="005E7C4F">
              <w:rPr>
                <w:rFonts w:ascii="Times New Roman" w:hAnsi="Times New Roman"/>
                <w:b/>
                <w:bCs/>
                <w:i/>
                <w:iCs/>
                <w:color w:val="000000"/>
                <w:sz w:val="23"/>
                <w:szCs w:val="23"/>
                <w:lang w:eastAsia="ru-RU"/>
              </w:rPr>
              <w:t xml:space="preserve">Богородица Донская. </w:t>
            </w:r>
            <w:r w:rsidRPr="005E7C4F">
              <w:rPr>
                <w:rFonts w:ascii="Times New Roman" w:hAnsi="Times New Roman"/>
                <w:color w:val="000000"/>
                <w:sz w:val="23"/>
                <w:szCs w:val="23"/>
                <w:lang w:eastAsia="ru-RU"/>
              </w:rPr>
              <w:t xml:space="preserve">Ф. Грек.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Святой князь Александр Невский</w:t>
            </w:r>
            <w:r w:rsidRPr="005E7C4F">
              <w:rPr>
                <w:rFonts w:ascii="Times New Roman" w:hAnsi="Times New Roman"/>
                <w:color w:val="000000"/>
                <w:sz w:val="23"/>
                <w:szCs w:val="23"/>
                <w:lang w:eastAsia="ru-RU"/>
              </w:rPr>
              <w:t xml:space="preserve">. Икона. </w:t>
            </w:r>
            <w:r w:rsidRPr="005E7C4F">
              <w:rPr>
                <w:rFonts w:ascii="Times New Roman" w:hAnsi="Times New Roman"/>
                <w:b/>
                <w:bCs/>
                <w:i/>
                <w:iCs/>
                <w:color w:val="000000"/>
                <w:sz w:val="23"/>
                <w:szCs w:val="23"/>
                <w:lang w:eastAsia="ru-RU"/>
              </w:rPr>
              <w:t xml:space="preserve">Александр Невский. </w:t>
            </w:r>
            <w:r w:rsidRPr="005E7C4F">
              <w:rPr>
                <w:rFonts w:ascii="Times New Roman" w:hAnsi="Times New Roman"/>
                <w:color w:val="000000"/>
                <w:sz w:val="23"/>
                <w:szCs w:val="23"/>
                <w:lang w:eastAsia="ru-RU"/>
              </w:rPr>
              <w:t xml:space="preserve">М. Нестеров. </w:t>
            </w:r>
            <w:r w:rsidRPr="005E7C4F">
              <w:rPr>
                <w:rFonts w:ascii="Times New Roman" w:hAnsi="Times New Roman"/>
                <w:b/>
                <w:bCs/>
                <w:i/>
                <w:iCs/>
                <w:color w:val="000000"/>
                <w:sz w:val="23"/>
                <w:szCs w:val="23"/>
                <w:lang w:eastAsia="ru-RU"/>
              </w:rPr>
              <w:t>Александр Невский</w:t>
            </w:r>
            <w:r w:rsidRPr="005E7C4F">
              <w:rPr>
                <w:rFonts w:ascii="Times New Roman" w:hAnsi="Times New Roman"/>
                <w:color w:val="000000"/>
                <w:sz w:val="23"/>
                <w:szCs w:val="23"/>
                <w:lang w:eastAsia="ru-RU"/>
              </w:rPr>
              <w:t xml:space="preserve">. Триптих: «Северная баллада», «Александр Невский», «Старинный сказ». П. Корин.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Весенний этюд; Весна; Цветущие вишни; Дама в кресле; Водоем. В. Борисов-</w:t>
            </w:r>
            <w:proofErr w:type="spellStart"/>
            <w:r w:rsidRPr="005E7C4F">
              <w:rPr>
                <w:rFonts w:ascii="Times New Roman" w:hAnsi="Times New Roman"/>
                <w:b/>
                <w:bCs/>
                <w:i/>
                <w:iCs/>
                <w:color w:val="000000"/>
                <w:sz w:val="23"/>
                <w:szCs w:val="23"/>
                <w:lang w:eastAsia="ru-RU"/>
              </w:rPr>
              <w:t>Мусатов</w:t>
            </w:r>
            <w:proofErr w:type="spellEnd"/>
            <w:r w:rsidRPr="005E7C4F">
              <w:rPr>
                <w:rFonts w:ascii="Times New Roman" w:hAnsi="Times New Roman"/>
                <w:b/>
                <w:bCs/>
                <w:i/>
                <w:iCs/>
                <w:color w:val="000000"/>
                <w:sz w:val="23"/>
                <w:szCs w:val="23"/>
                <w:lang w:eastAsia="ru-RU"/>
              </w:rPr>
              <w:t>. Пейзаж</w:t>
            </w:r>
            <w:r w:rsidRPr="005E7C4F">
              <w:rPr>
                <w:rFonts w:ascii="Times New Roman" w:hAnsi="Times New Roman"/>
                <w:color w:val="000000"/>
                <w:sz w:val="23"/>
                <w:szCs w:val="23"/>
                <w:lang w:eastAsia="ru-RU"/>
              </w:rPr>
              <w:t xml:space="preserve">. </w:t>
            </w:r>
            <w:r w:rsidRPr="005E7C4F">
              <w:rPr>
                <w:rFonts w:ascii="Times New Roman" w:hAnsi="Times New Roman"/>
                <w:b/>
                <w:bCs/>
                <w:i/>
                <w:iCs/>
                <w:color w:val="000000"/>
                <w:sz w:val="23"/>
                <w:szCs w:val="23"/>
                <w:lang w:eastAsia="ru-RU"/>
              </w:rPr>
              <w:t xml:space="preserve">Д. </w:t>
            </w:r>
            <w:proofErr w:type="spellStart"/>
            <w:r w:rsidRPr="005E7C4F">
              <w:rPr>
                <w:rFonts w:ascii="Times New Roman" w:hAnsi="Times New Roman"/>
                <w:b/>
                <w:bCs/>
                <w:i/>
                <w:iCs/>
                <w:color w:val="000000"/>
                <w:sz w:val="23"/>
                <w:szCs w:val="23"/>
                <w:lang w:eastAsia="ru-RU"/>
              </w:rPr>
              <w:t>Бурлюк</w:t>
            </w:r>
            <w:proofErr w:type="spellEnd"/>
            <w:r w:rsidRPr="005E7C4F">
              <w:rPr>
                <w:rFonts w:ascii="Times New Roman" w:hAnsi="Times New Roman"/>
                <w:b/>
                <w:bCs/>
                <w:i/>
                <w:iCs/>
                <w:color w:val="000000"/>
                <w:sz w:val="23"/>
                <w:szCs w:val="23"/>
                <w:lang w:eastAsia="ru-RU"/>
              </w:rPr>
              <w:t xml:space="preserve">. Бурный ветер. А. Рылов. Формула весны. П. Филонов. Весна. Большая вода. И. Левитан.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Фрески собора Святой Софии в Киеве. Портрет Н. Паганини. Э. Делакруа. Н. Паганини. С. Коненков. Антракт. Р. </w:t>
            </w:r>
            <w:proofErr w:type="spellStart"/>
            <w:r w:rsidRPr="005E7C4F">
              <w:rPr>
                <w:rFonts w:ascii="Times New Roman" w:hAnsi="Times New Roman"/>
                <w:b/>
                <w:bCs/>
                <w:i/>
                <w:iCs/>
                <w:color w:val="000000"/>
                <w:sz w:val="23"/>
                <w:szCs w:val="23"/>
                <w:lang w:eastAsia="ru-RU"/>
              </w:rPr>
              <w:t>Дюфи</w:t>
            </w:r>
            <w:proofErr w:type="spellEnd"/>
            <w:r w:rsidRPr="005E7C4F">
              <w:rPr>
                <w:rFonts w:ascii="Times New Roman" w:hAnsi="Times New Roman"/>
                <w:b/>
                <w:bCs/>
                <w:i/>
                <w:iCs/>
                <w:color w:val="000000"/>
                <w:sz w:val="23"/>
                <w:szCs w:val="23"/>
                <w:lang w:eastAsia="ru-RU"/>
              </w:rPr>
              <w:t xml:space="preserve">. Скрипка. Р. </w:t>
            </w:r>
            <w:proofErr w:type="spellStart"/>
            <w:r w:rsidRPr="005E7C4F">
              <w:rPr>
                <w:rFonts w:ascii="Times New Roman" w:hAnsi="Times New Roman"/>
                <w:b/>
                <w:bCs/>
                <w:i/>
                <w:iCs/>
                <w:color w:val="000000"/>
                <w:sz w:val="23"/>
                <w:szCs w:val="23"/>
                <w:lang w:eastAsia="ru-RU"/>
              </w:rPr>
              <w:t>Дюфи</w:t>
            </w:r>
            <w:proofErr w:type="spellEnd"/>
            <w:r w:rsidRPr="005E7C4F">
              <w:rPr>
                <w:rFonts w:ascii="Times New Roman" w:hAnsi="Times New Roman"/>
                <w:b/>
                <w:bCs/>
                <w:i/>
                <w:iCs/>
                <w:color w:val="000000"/>
                <w:sz w:val="23"/>
                <w:szCs w:val="23"/>
                <w:lang w:eastAsia="ru-RU"/>
              </w:rPr>
              <w:t xml:space="preserve">. Скрипка. И. Пуни. Скрипка. К. Петров-Водкин. Скрипка. Е. </w:t>
            </w:r>
            <w:proofErr w:type="spellStart"/>
            <w:r w:rsidRPr="005E7C4F">
              <w:rPr>
                <w:rFonts w:ascii="Times New Roman" w:hAnsi="Times New Roman"/>
                <w:b/>
                <w:bCs/>
                <w:i/>
                <w:iCs/>
                <w:color w:val="000000"/>
                <w:sz w:val="23"/>
                <w:szCs w:val="23"/>
                <w:lang w:eastAsia="ru-RU"/>
              </w:rPr>
              <w:t>Рояк</w:t>
            </w:r>
            <w:proofErr w:type="spellEnd"/>
            <w:r w:rsidRPr="005E7C4F">
              <w:rPr>
                <w:rFonts w:ascii="Times New Roman" w:hAnsi="Times New Roman"/>
                <w:color w:val="000000"/>
                <w:sz w:val="23"/>
                <w:szCs w:val="23"/>
                <w:lang w:eastAsia="ru-RU"/>
              </w:rPr>
              <w:t xml:space="preserve">. </w:t>
            </w:r>
            <w:r w:rsidRPr="005E7C4F">
              <w:rPr>
                <w:rFonts w:ascii="Times New Roman" w:hAnsi="Times New Roman"/>
                <w:b/>
                <w:bCs/>
                <w:i/>
                <w:iCs/>
                <w:color w:val="000000"/>
                <w:sz w:val="23"/>
                <w:szCs w:val="23"/>
                <w:lang w:eastAsia="ru-RU"/>
              </w:rPr>
              <w:t xml:space="preserve">Симфония (скрипка). М. </w:t>
            </w:r>
            <w:proofErr w:type="spellStart"/>
            <w:r w:rsidRPr="005E7C4F">
              <w:rPr>
                <w:rFonts w:ascii="Times New Roman" w:hAnsi="Times New Roman"/>
                <w:b/>
                <w:bCs/>
                <w:i/>
                <w:iCs/>
                <w:color w:val="000000"/>
                <w:sz w:val="23"/>
                <w:szCs w:val="23"/>
                <w:lang w:eastAsia="ru-RU"/>
              </w:rPr>
              <w:t>Меньков</w:t>
            </w:r>
            <w:proofErr w:type="spellEnd"/>
            <w:r w:rsidRPr="005E7C4F">
              <w:rPr>
                <w:rFonts w:ascii="Times New Roman" w:hAnsi="Times New Roman"/>
                <w:b/>
                <w:bCs/>
                <w:i/>
                <w:iCs/>
                <w:color w:val="000000"/>
                <w:sz w:val="23"/>
                <w:szCs w:val="23"/>
                <w:lang w:eastAsia="ru-RU"/>
              </w:rPr>
              <w:t xml:space="preserve">. Оркестр. Л. </w:t>
            </w:r>
            <w:proofErr w:type="spellStart"/>
            <w:r w:rsidRPr="005E7C4F">
              <w:rPr>
                <w:rFonts w:ascii="Times New Roman" w:hAnsi="Times New Roman"/>
                <w:b/>
                <w:bCs/>
                <w:i/>
                <w:iCs/>
                <w:color w:val="000000"/>
                <w:sz w:val="23"/>
                <w:szCs w:val="23"/>
                <w:lang w:eastAsia="ru-RU"/>
              </w:rPr>
              <w:t>Мууга</w:t>
            </w:r>
            <w:proofErr w:type="spellEnd"/>
            <w:r w:rsidRPr="005E7C4F">
              <w:rPr>
                <w:rFonts w:ascii="Times New Roman" w:hAnsi="Times New Roman"/>
                <w:color w:val="000000"/>
                <w:sz w:val="23"/>
                <w:szCs w:val="23"/>
                <w:lang w:eastAsia="ru-RU"/>
              </w:rPr>
              <w:t xml:space="preserve">. </w:t>
            </w:r>
            <w:r w:rsidRPr="005E7C4F">
              <w:rPr>
                <w:rFonts w:ascii="Times New Roman" w:hAnsi="Times New Roman"/>
                <w:b/>
                <w:bCs/>
                <w:i/>
                <w:iCs/>
                <w:color w:val="000000"/>
                <w:sz w:val="23"/>
                <w:szCs w:val="23"/>
                <w:lang w:eastAsia="ru-RU"/>
              </w:rPr>
              <w:t xml:space="preserve">Три музыканта. П. Пикассо.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Ника </w:t>
            </w:r>
            <w:proofErr w:type="spellStart"/>
            <w:r w:rsidRPr="005E7C4F">
              <w:rPr>
                <w:rFonts w:ascii="Times New Roman" w:hAnsi="Times New Roman"/>
                <w:b/>
                <w:bCs/>
                <w:i/>
                <w:iCs/>
                <w:color w:val="000000"/>
                <w:sz w:val="23"/>
                <w:szCs w:val="23"/>
                <w:lang w:eastAsia="ru-RU"/>
              </w:rPr>
              <w:t>Самофракийская</w:t>
            </w:r>
            <w:proofErr w:type="spellEnd"/>
            <w:r w:rsidRPr="005E7C4F">
              <w:rPr>
                <w:rFonts w:ascii="Times New Roman" w:hAnsi="Times New Roman"/>
                <w:b/>
                <w:bCs/>
                <w:i/>
                <w:iCs/>
                <w:color w:val="000000"/>
                <w:sz w:val="23"/>
                <w:szCs w:val="23"/>
                <w:lang w:eastAsia="ru-RU"/>
              </w:rPr>
              <w:t xml:space="preserve">. Восставший раб. Микеланджело. Свобода, ведущая народ. Э. Делакруа.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Православные храмы и их внутреннее убранство. Готические соборы. И их внутреннее убранство.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Фуга. Сказка. Путешествие королевны. </w:t>
            </w:r>
            <w:r w:rsidRPr="005E7C4F">
              <w:rPr>
                <w:rFonts w:ascii="Times New Roman" w:hAnsi="Times New Roman"/>
                <w:color w:val="000000"/>
                <w:sz w:val="23"/>
                <w:szCs w:val="23"/>
                <w:lang w:eastAsia="ru-RU"/>
              </w:rPr>
              <w:t xml:space="preserve">Триптих; </w:t>
            </w:r>
            <w:r w:rsidRPr="005E7C4F">
              <w:rPr>
                <w:rFonts w:ascii="Times New Roman" w:hAnsi="Times New Roman"/>
                <w:i/>
                <w:iCs/>
                <w:color w:val="000000"/>
                <w:sz w:val="23"/>
                <w:szCs w:val="23"/>
                <w:lang w:eastAsia="ru-RU"/>
              </w:rPr>
              <w:t xml:space="preserve">Соната моря. </w:t>
            </w:r>
            <w:r w:rsidRPr="005E7C4F">
              <w:rPr>
                <w:rFonts w:ascii="Times New Roman" w:hAnsi="Times New Roman"/>
                <w:color w:val="000000"/>
                <w:sz w:val="23"/>
                <w:szCs w:val="23"/>
                <w:lang w:eastAsia="ru-RU"/>
              </w:rPr>
              <w:t xml:space="preserve">Триптих. М. Чюрленис.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Реквием. </w:t>
            </w:r>
            <w:r w:rsidRPr="005E7C4F">
              <w:rPr>
                <w:rFonts w:ascii="Times New Roman" w:hAnsi="Times New Roman"/>
                <w:color w:val="000000"/>
                <w:sz w:val="23"/>
                <w:szCs w:val="23"/>
                <w:lang w:eastAsia="ru-RU"/>
              </w:rPr>
              <w:t xml:space="preserve">Цикл гравюр; </w:t>
            </w:r>
            <w:r w:rsidRPr="005E7C4F">
              <w:rPr>
                <w:rFonts w:ascii="Times New Roman" w:hAnsi="Times New Roman"/>
                <w:i/>
                <w:iCs/>
                <w:color w:val="000000"/>
                <w:sz w:val="23"/>
                <w:szCs w:val="23"/>
                <w:lang w:eastAsia="ru-RU"/>
              </w:rPr>
              <w:t xml:space="preserve">Вечно живые. </w:t>
            </w:r>
            <w:r w:rsidRPr="005E7C4F">
              <w:rPr>
                <w:rFonts w:ascii="Times New Roman" w:hAnsi="Times New Roman"/>
                <w:color w:val="000000"/>
                <w:sz w:val="23"/>
                <w:szCs w:val="23"/>
                <w:lang w:eastAsia="ru-RU"/>
              </w:rPr>
              <w:t xml:space="preserve">Цикл гравюр. С. </w:t>
            </w:r>
            <w:proofErr w:type="spellStart"/>
            <w:r w:rsidRPr="005E7C4F">
              <w:rPr>
                <w:rFonts w:ascii="Times New Roman" w:hAnsi="Times New Roman"/>
                <w:color w:val="000000"/>
                <w:sz w:val="23"/>
                <w:szCs w:val="23"/>
                <w:lang w:eastAsia="ru-RU"/>
              </w:rPr>
              <w:t>Красаускас</w:t>
            </w:r>
            <w:proofErr w:type="spellEnd"/>
            <w:r w:rsidRPr="005E7C4F">
              <w:rPr>
                <w:rFonts w:ascii="Times New Roman" w:hAnsi="Times New Roman"/>
                <w:color w:val="000000"/>
                <w:sz w:val="23"/>
                <w:szCs w:val="23"/>
                <w:lang w:eastAsia="ru-RU"/>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Впечатление. Восход солнца; </w:t>
            </w:r>
            <w:proofErr w:type="spellStart"/>
            <w:r w:rsidRPr="005E7C4F">
              <w:rPr>
                <w:rFonts w:ascii="Times New Roman" w:hAnsi="Times New Roman"/>
                <w:b/>
                <w:bCs/>
                <w:i/>
                <w:iCs/>
                <w:color w:val="000000"/>
                <w:sz w:val="23"/>
                <w:szCs w:val="23"/>
                <w:lang w:eastAsia="ru-RU"/>
              </w:rPr>
              <w:t>Руанский</w:t>
            </w:r>
            <w:proofErr w:type="spellEnd"/>
            <w:r w:rsidRPr="005E7C4F">
              <w:rPr>
                <w:rFonts w:ascii="Times New Roman" w:hAnsi="Times New Roman"/>
                <w:b/>
                <w:bCs/>
                <w:i/>
                <w:iCs/>
                <w:color w:val="000000"/>
                <w:sz w:val="23"/>
                <w:szCs w:val="23"/>
                <w:lang w:eastAsia="ru-RU"/>
              </w:rPr>
              <w:t xml:space="preserve"> собор в полдень. К. Моне. Морской пейзаж. Э. Мане.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r w:rsidRPr="005E7C4F">
              <w:rPr>
                <w:rFonts w:ascii="Times New Roman" w:hAnsi="Times New Roman"/>
                <w:b/>
                <w:bCs/>
                <w:i/>
                <w:iCs/>
                <w:sz w:val="23"/>
                <w:szCs w:val="23"/>
              </w:rPr>
              <w:lastRenderedPageBreak/>
              <w:t xml:space="preserve">Музыкальная увертюра. Фиолетовый клин; </w:t>
            </w:r>
            <w:proofErr w:type="spellStart"/>
            <w:proofErr w:type="gramStart"/>
            <w:r w:rsidRPr="005E7C4F">
              <w:rPr>
                <w:rFonts w:ascii="Times New Roman" w:hAnsi="Times New Roman"/>
                <w:b/>
                <w:bCs/>
                <w:i/>
                <w:iCs/>
                <w:sz w:val="23"/>
                <w:szCs w:val="23"/>
              </w:rPr>
              <w:t>Компози-ция</w:t>
            </w:r>
            <w:proofErr w:type="spellEnd"/>
            <w:proofErr w:type="gramEnd"/>
            <w:r w:rsidRPr="005E7C4F">
              <w:rPr>
                <w:rFonts w:ascii="Times New Roman" w:hAnsi="Times New Roman"/>
                <w:b/>
                <w:bCs/>
                <w:i/>
                <w:iCs/>
                <w:sz w:val="23"/>
                <w:szCs w:val="23"/>
              </w:rPr>
              <w:t xml:space="preserve">. Казаки. </w:t>
            </w:r>
            <w:r w:rsidRPr="005E7C4F">
              <w:rPr>
                <w:rFonts w:ascii="Times New Roman" w:hAnsi="Times New Roman"/>
                <w:sz w:val="23"/>
                <w:szCs w:val="23"/>
              </w:rPr>
              <w:t>В. Кандинский.</w:t>
            </w:r>
            <w:r w:rsidRPr="005E7C4F">
              <w:rPr>
                <w:sz w:val="23"/>
                <w:szCs w:val="23"/>
              </w:rPr>
              <w:t xml:space="preserve">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b/>
                <w:bCs/>
                <w:color w:val="000000"/>
                <w:sz w:val="23"/>
                <w:szCs w:val="23"/>
                <w:lang w:eastAsia="ru-RU"/>
              </w:rPr>
            </w:pPr>
            <w:r w:rsidRPr="005E7C4F">
              <w:rPr>
                <w:rFonts w:ascii="Times New Roman" w:hAnsi="Times New Roman"/>
                <w:b/>
                <w:bCs/>
                <w:color w:val="000000"/>
                <w:sz w:val="23"/>
                <w:szCs w:val="23"/>
                <w:lang w:eastAsia="ru-RU"/>
              </w:rPr>
              <w:t xml:space="preserve">Литературные </w:t>
            </w:r>
            <w:proofErr w:type="spellStart"/>
            <w:r w:rsidRPr="005E7C4F">
              <w:rPr>
                <w:rFonts w:ascii="Times New Roman" w:hAnsi="Times New Roman"/>
                <w:b/>
                <w:bCs/>
                <w:color w:val="000000"/>
                <w:sz w:val="23"/>
                <w:szCs w:val="23"/>
                <w:lang w:eastAsia="ru-RU"/>
              </w:rPr>
              <w:t>прооизведения</w:t>
            </w:r>
            <w:proofErr w:type="spellEnd"/>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Мадонна Рафаэля. </w:t>
            </w:r>
            <w:r w:rsidRPr="005E7C4F">
              <w:rPr>
                <w:rFonts w:ascii="Times New Roman" w:hAnsi="Times New Roman"/>
                <w:color w:val="000000"/>
                <w:sz w:val="23"/>
                <w:szCs w:val="23"/>
                <w:lang w:eastAsia="ru-RU"/>
              </w:rPr>
              <w:t>А. К. Толстой.</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Островок. К. Бальмонт. Весенние воды. Ф. Тютчев. Мне в душу повеяло жизнью и волей... А. Майков. По дороге зимней, скучной... А. Пушкин.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Слезы</w:t>
            </w:r>
            <w:r w:rsidRPr="005E7C4F">
              <w:rPr>
                <w:rFonts w:ascii="Times New Roman" w:hAnsi="Times New Roman"/>
                <w:color w:val="000000"/>
                <w:sz w:val="23"/>
                <w:szCs w:val="23"/>
                <w:lang w:eastAsia="ru-RU"/>
              </w:rPr>
              <w:t xml:space="preserve">. </w:t>
            </w:r>
            <w:r w:rsidRPr="005E7C4F">
              <w:rPr>
                <w:rFonts w:ascii="Times New Roman" w:hAnsi="Times New Roman"/>
                <w:b/>
                <w:bCs/>
                <w:i/>
                <w:iCs/>
                <w:color w:val="000000"/>
                <w:sz w:val="23"/>
                <w:szCs w:val="23"/>
                <w:lang w:eastAsia="ru-RU"/>
              </w:rPr>
              <w:t>Ф. Тютчев</w:t>
            </w:r>
            <w:r w:rsidRPr="005E7C4F">
              <w:rPr>
                <w:rFonts w:ascii="Times New Roman" w:hAnsi="Times New Roman"/>
                <w:color w:val="000000"/>
                <w:sz w:val="23"/>
                <w:szCs w:val="23"/>
                <w:lang w:eastAsia="ru-RU"/>
              </w:rPr>
              <w:t xml:space="preserve">. </w:t>
            </w:r>
            <w:r w:rsidRPr="005E7C4F">
              <w:rPr>
                <w:rFonts w:ascii="Times New Roman" w:hAnsi="Times New Roman"/>
                <w:b/>
                <w:bCs/>
                <w:i/>
                <w:iCs/>
                <w:color w:val="000000"/>
                <w:sz w:val="23"/>
                <w:szCs w:val="23"/>
                <w:lang w:eastAsia="ru-RU"/>
              </w:rPr>
              <w:t xml:space="preserve">И мощный звон промчался над землею... А. Хомяков. Загадочный мир звуков Сергея Рахманинова. Н. Бажанова.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Звуки пели, дрожали так звонко... А. К. Толстой. Струна. К. Паустовский. Не соловей — то скрипка пела... А. Блок. Березовая роща. В. </w:t>
            </w:r>
            <w:proofErr w:type="spellStart"/>
            <w:r w:rsidRPr="005E7C4F">
              <w:rPr>
                <w:rFonts w:ascii="Times New Roman" w:hAnsi="Times New Roman"/>
                <w:b/>
                <w:bCs/>
                <w:i/>
                <w:iCs/>
                <w:color w:val="000000"/>
                <w:sz w:val="23"/>
                <w:szCs w:val="23"/>
                <w:lang w:eastAsia="ru-RU"/>
              </w:rPr>
              <w:t>Семернин</w:t>
            </w:r>
            <w:proofErr w:type="spellEnd"/>
            <w:r w:rsidRPr="005E7C4F">
              <w:rPr>
                <w:rFonts w:ascii="Times New Roman" w:hAnsi="Times New Roman"/>
                <w:b/>
                <w:bCs/>
                <w:i/>
                <w:iCs/>
                <w:color w:val="000000"/>
                <w:sz w:val="23"/>
                <w:szCs w:val="23"/>
                <w:lang w:eastAsia="ru-RU"/>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Под орган душа тоскует... И. Бунин. Реквием. Р. Рождественский.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Я не знаю мудрости, годной для других... </w:t>
            </w:r>
            <w:proofErr w:type="gramStart"/>
            <w:r w:rsidRPr="005E7C4F">
              <w:rPr>
                <w:rFonts w:ascii="Times New Roman" w:hAnsi="Times New Roman"/>
                <w:color w:val="000000"/>
                <w:sz w:val="23"/>
                <w:szCs w:val="23"/>
                <w:lang w:eastAsia="ru-RU"/>
              </w:rPr>
              <w:t>К-</w:t>
            </w:r>
            <w:proofErr w:type="gramEnd"/>
            <w:r w:rsidRPr="005E7C4F">
              <w:rPr>
                <w:rFonts w:ascii="Times New Roman" w:hAnsi="Times New Roman"/>
                <w:color w:val="000000"/>
                <w:sz w:val="23"/>
                <w:szCs w:val="23"/>
                <w:lang w:eastAsia="ru-RU"/>
              </w:rPr>
              <w:t xml:space="preserve"> Бальмонт. </w:t>
            </w:r>
          </w:p>
          <w:p w:rsidR="009055B7" w:rsidRPr="009055B7" w:rsidRDefault="009055B7" w:rsidP="009055B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hAnsi="Times New Roman"/>
                <w:sz w:val="23"/>
                <w:szCs w:val="23"/>
              </w:rPr>
            </w:pPr>
            <w:r w:rsidRPr="005E7C4F">
              <w:rPr>
                <w:rFonts w:ascii="Times New Roman" w:hAnsi="Times New Roman"/>
                <w:b/>
                <w:bCs/>
                <w:i/>
                <w:iCs/>
                <w:sz w:val="23"/>
                <w:szCs w:val="23"/>
              </w:rPr>
              <w:t xml:space="preserve">Не привыкайте к чудесам... </w:t>
            </w:r>
            <w:r>
              <w:rPr>
                <w:rFonts w:ascii="Times New Roman" w:hAnsi="Times New Roman"/>
                <w:sz w:val="23"/>
                <w:szCs w:val="23"/>
              </w:rPr>
              <w:t xml:space="preserve">В. </w:t>
            </w:r>
            <w:proofErr w:type="spellStart"/>
            <w:r>
              <w:rPr>
                <w:rFonts w:ascii="Times New Roman" w:hAnsi="Times New Roman"/>
                <w:sz w:val="23"/>
                <w:szCs w:val="23"/>
              </w:rPr>
              <w:t>Шефнер</w:t>
            </w:r>
            <w:proofErr w:type="spellEnd"/>
          </w:p>
        </w:tc>
        <w:tc>
          <w:tcPr>
            <w:tcW w:w="3341" w:type="dxa"/>
            <w:tcBorders>
              <w:top w:val="single" w:sz="4" w:space="0" w:color="auto"/>
            </w:tcBorders>
            <w:shd w:val="clear" w:color="auto" w:fill="auto"/>
          </w:tcPr>
          <w:p w:rsidR="009055B7" w:rsidRPr="005E7C4F" w:rsidRDefault="009055B7" w:rsidP="005E7C4F">
            <w:pPr>
              <w:suppressAutoHyphens w:val="0"/>
              <w:spacing w:after="0" w:line="240" w:lineRule="auto"/>
              <w:jc w:val="both"/>
              <w:rPr>
                <w:rFonts w:ascii="Times New Roman" w:eastAsia="Courier New" w:hAnsi="Times New Roman"/>
                <w:b/>
                <w:sz w:val="20"/>
                <w:szCs w:val="20"/>
                <w:lang w:eastAsia="ru-RU"/>
              </w:rPr>
            </w:pPr>
          </w:p>
          <w:tbl>
            <w:tblPr>
              <w:tblW w:w="0" w:type="auto"/>
              <w:tblBorders>
                <w:top w:val="nil"/>
                <w:left w:val="nil"/>
                <w:bottom w:val="nil"/>
                <w:right w:val="nil"/>
              </w:tblBorders>
              <w:tblLook w:val="0000" w:firstRow="0" w:lastRow="0" w:firstColumn="0" w:lastColumn="0" w:noHBand="0" w:noVBand="0"/>
            </w:tblPr>
            <w:tblGrid>
              <w:gridCol w:w="3030"/>
            </w:tblGrid>
            <w:tr w:rsidR="009055B7" w:rsidRPr="005E7C4F" w:rsidTr="005E7C4F">
              <w:trPr>
                <w:trHeight w:val="2735"/>
              </w:trPr>
              <w:tc>
                <w:tcPr>
                  <w:tcW w:w="0" w:type="auto"/>
                </w:tcPr>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b/>
                      <w:bCs/>
                      <w:color w:val="000000"/>
                      <w:sz w:val="23"/>
                      <w:szCs w:val="23"/>
                      <w:lang w:eastAsia="ru-RU"/>
                    </w:rPr>
                    <w:t xml:space="preserve">Выявлять </w:t>
                  </w:r>
                  <w:r w:rsidRPr="005E7C4F">
                    <w:rPr>
                      <w:rFonts w:ascii="Times New Roman" w:eastAsia="Times New Roman" w:hAnsi="Times New Roman"/>
                      <w:color w:val="000000"/>
                      <w:sz w:val="23"/>
                      <w:szCs w:val="23"/>
                      <w:lang w:eastAsia="ru-RU"/>
                    </w:rPr>
                    <w:t xml:space="preserve">общность жизненных истоков и взаимосвязь музыки и литературы. </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b/>
                      <w:bCs/>
                      <w:color w:val="000000"/>
                      <w:sz w:val="23"/>
                      <w:szCs w:val="23"/>
                      <w:lang w:eastAsia="ru-RU"/>
                    </w:rPr>
                    <w:t xml:space="preserve">Проявлять </w:t>
                  </w:r>
                  <w:r w:rsidRPr="005E7C4F">
                    <w:rPr>
                      <w:rFonts w:ascii="Times New Roman" w:eastAsia="Times New Roman" w:hAnsi="Times New Roman"/>
                      <w:color w:val="000000"/>
                      <w:sz w:val="23"/>
                      <w:szCs w:val="23"/>
                      <w:lang w:eastAsia="ru-RU"/>
                    </w:rPr>
                    <w:t xml:space="preserve">эмоциональную отзывчивость, личностное отношение к музыкальным произведениям при их восприятии и исполнении. </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b/>
                      <w:bCs/>
                      <w:color w:val="000000"/>
                      <w:sz w:val="23"/>
                      <w:szCs w:val="23"/>
                      <w:lang w:eastAsia="ru-RU"/>
                    </w:rPr>
                    <w:t xml:space="preserve">Исполнять </w:t>
                  </w:r>
                  <w:r w:rsidRPr="005E7C4F">
                    <w:rPr>
                      <w:rFonts w:ascii="Times New Roman" w:eastAsia="Times New Roman" w:hAnsi="Times New Roman"/>
                      <w:color w:val="000000"/>
                      <w:sz w:val="23"/>
                      <w:szCs w:val="23"/>
                      <w:lang w:eastAsia="ru-RU"/>
                    </w:rPr>
                    <w:t xml:space="preserve">народные песни, песни о родном крае современных композиторов; </w:t>
                  </w:r>
                  <w:r w:rsidRPr="005E7C4F">
                    <w:rPr>
                      <w:rFonts w:ascii="Times New Roman" w:eastAsia="Times New Roman" w:hAnsi="Times New Roman"/>
                      <w:b/>
                      <w:bCs/>
                      <w:color w:val="000000"/>
                      <w:sz w:val="23"/>
                      <w:szCs w:val="23"/>
                      <w:lang w:eastAsia="ru-RU"/>
                    </w:rPr>
                    <w:t xml:space="preserve">понимать </w:t>
                  </w:r>
                  <w:r w:rsidRPr="005E7C4F">
                    <w:rPr>
                      <w:rFonts w:ascii="Times New Roman" w:eastAsia="Times New Roman" w:hAnsi="Times New Roman"/>
                      <w:color w:val="000000"/>
                      <w:sz w:val="23"/>
                      <w:szCs w:val="23"/>
                      <w:lang w:eastAsia="ru-RU"/>
                    </w:rPr>
                    <w:t xml:space="preserve">особенности музыкального воплощения стихотворных текстов. </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b/>
                      <w:bCs/>
                      <w:color w:val="000000"/>
                      <w:sz w:val="23"/>
                      <w:szCs w:val="23"/>
                      <w:lang w:eastAsia="ru-RU"/>
                    </w:rPr>
                    <w:t xml:space="preserve">Воплощать </w:t>
                  </w:r>
                  <w:r w:rsidRPr="005E7C4F">
                    <w:rPr>
                      <w:rFonts w:ascii="Times New Roman" w:eastAsia="Times New Roman" w:hAnsi="Times New Roman"/>
                      <w:color w:val="000000"/>
                      <w:sz w:val="23"/>
                      <w:szCs w:val="23"/>
                      <w:lang w:eastAsia="ru-RU"/>
                    </w:rPr>
                    <w:t xml:space="preserve">художественно-образное содержание музыкальных и литературных произведений в драматизации, инсценировке, пластическом движении, свободном </w:t>
                  </w:r>
                  <w:proofErr w:type="spellStart"/>
                  <w:r w:rsidRPr="005E7C4F">
                    <w:rPr>
                      <w:rFonts w:ascii="Times New Roman" w:eastAsia="Times New Roman" w:hAnsi="Times New Roman"/>
                      <w:color w:val="000000"/>
                      <w:sz w:val="23"/>
                      <w:szCs w:val="23"/>
                      <w:lang w:eastAsia="ru-RU"/>
                    </w:rPr>
                    <w:t>дирижировании</w:t>
                  </w:r>
                  <w:proofErr w:type="spellEnd"/>
                  <w:r w:rsidRPr="005E7C4F">
                    <w:rPr>
                      <w:rFonts w:ascii="Times New Roman" w:eastAsia="Times New Roman" w:hAnsi="Times New Roman"/>
                      <w:color w:val="000000"/>
                      <w:sz w:val="23"/>
                      <w:szCs w:val="23"/>
                      <w:lang w:eastAsia="ru-RU"/>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b/>
                      <w:color w:val="000000"/>
                      <w:sz w:val="23"/>
                      <w:szCs w:val="23"/>
                      <w:lang w:eastAsia="ru-RU"/>
                    </w:rPr>
                    <w:t>Импровизировать</w:t>
                  </w:r>
                  <w:r w:rsidRPr="005E7C4F">
                    <w:rPr>
                      <w:rFonts w:ascii="Times New Roman" w:eastAsia="Times New Roman" w:hAnsi="Times New Roman"/>
                      <w:color w:val="000000"/>
                      <w:sz w:val="23"/>
                      <w:szCs w:val="23"/>
                      <w:lang w:eastAsia="ru-RU"/>
                    </w:rPr>
                    <w:t xml:space="preserve"> в пении, игре на элементарных музыкальных инструментах, пластике, в театрализации.</w:t>
                  </w:r>
                </w:p>
              </w:tc>
            </w:tr>
          </w:tbl>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между </w:t>
            </w:r>
            <w:proofErr w:type="gramStart"/>
            <w:r w:rsidRPr="005E7C4F">
              <w:rPr>
                <w:rFonts w:ascii="Times New Roman" w:hAnsi="Times New Roman"/>
                <w:color w:val="000000"/>
                <w:sz w:val="23"/>
                <w:szCs w:val="23"/>
                <w:lang w:eastAsia="ru-RU"/>
              </w:rPr>
              <w:t>художественными</w:t>
            </w:r>
            <w:proofErr w:type="gramEnd"/>
            <w:r w:rsidRPr="005E7C4F">
              <w:rPr>
                <w:rFonts w:ascii="Times New Roman" w:hAnsi="Times New Roman"/>
                <w:color w:val="000000"/>
                <w:sz w:val="23"/>
                <w:szCs w:val="23"/>
                <w:lang w:eastAsia="ru-RU"/>
              </w:rPr>
              <w:t xml:space="preserve"> об-разами музыки и других видов искусства.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Владеть музыкальными </w:t>
            </w:r>
            <w:proofErr w:type="gramStart"/>
            <w:r w:rsidRPr="005E7C4F">
              <w:rPr>
                <w:rFonts w:ascii="Times New Roman" w:hAnsi="Times New Roman"/>
                <w:color w:val="000000"/>
                <w:sz w:val="23"/>
                <w:szCs w:val="23"/>
                <w:lang w:eastAsia="ru-RU"/>
              </w:rPr>
              <w:t>тер-минами</w:t>
            </w:r>
            <w:proofErr w:type="gramEnd"/>
            <w:r w:rsidRPr="005E7C4F">
              <w:rPr>
                <w:rFonts w:ascii="Times New Roman" w:hAnsi="Times New Roman"/>
                <w:color w:val="000000"/>
                <w:sz w:val="23"/>
                <w:szCs w:val="23"/>
                <w:lang w:eastAsia="ru-RU"/>
              </w:rPr>
              <w:t xml:space="preserve"> и понятиями в пределах изучаемой темы.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Размышлять </w:t>
            </w:r>
            <w:r w:rsidRPr="005E7C4F">
              <w:rPr>
                <w:rFonts w:ascii="Times New Roman" w:hAnsi="Times New Roman"/>
                <w:color w:val="000000"/>
                <w:sz w:val="23"/>
                <w:szCs w:val="23"/>
                <w:lang w:eastAsia="ru-RU"/>
              </w:rPr>
              <w:t xml:space="preserve">о знакомом </w:t>
            </w:r>
            <w:proofErr w:type="spellStart"/>
            <w:proofErr w:type="gramStart"/>
            <w:r w:rsidRPr="005E7C4F">
              <w:rPr>
                <w:rFonts w:ascii="Times New Roman" w:hAnsi="Times New Roman"/>
                <w:color w:val="000000"/>
                <w:sz w:val="23"/>
                <w:szCs w:val="23"/>
                <w:lang w:eastAsia="ru-RU"/>
              </w:rPr>
              <w:t>му-зыкальном</w:t>
            </w:r>
            <w:proofErr w:type="spellEnd"/>
            <w:proofErr w:type="gramEnd"/>
            <w:r w:rsidRPr="005E7C4F">
              <w:rPr>
                <w:rFonts w:ascii="Times New Roman" w:hAnsi="Times New Roman"/>
                <w:color w:val="000000"/>
                <w:sz w:val="23"/>
                <w:szCs w:val="23"/>
                <w:lang w:eastAsia="ru-RU"/>
              </w:rPr>
              <w:t xml:space="preserve"> произведении, </w:t>
            </w:r>
            <w:r w:rsidRPr="005E7C4F">
              <w:rPr>
                <w:rFonts w:ascii="Times New Roman" w:hAnsi="Times New Roman"/>
                <w:b/>
                <w:bCs/>
                <w:color w:val="000000"/>
                <w:sz w:val="23"/>
                <w:szCs w:val="23"/>
                <w:lang w:eastAsia="ru-RU"/>
              </w:rPr>
              <w:t xml:space="preserve">вы-сказывать </w:t>
            </w:r>
            <w:r w:rsidRPr="005E7C4F">
              <w:rPr>
                <w:rFonts w:ascii="Times New Roman" w:hAnsi="Times New Roman"/>
                <w:color w:val="000000"/>
                <w:sz w:val="23"/>
                <w:szCs w:val="23"/>
                <w:lang w:eastAsia="ru-RU"/>
              </w:rPr>
              <w:t xml:space="preserve">суждение об основ-ной идее, средствах и формах ее воплощения.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Импровизировать </w:t>
            </w:r>
            <w:r w:rsidRPr="005E7C4F">
              <w:rPr>
                <w:rFonts w:ascii="Times New Roman" w:hAnsi="Times New Roman"/>
                <w:color w:val="000000"/>
                <w:sz w:val="23"/>
                <w:szCs w:val="23"/>
                <w:lang w:eastAsia="ru-RU"/>
              </w:rPr>
              <w:t xml:space="preserve">в </w:t>
            </w:r>
            <w:proofErr w:type="spellStart"/>
            <w:proofErr w:type="gramStart"/>
            <w:r w:rsidRPr="005E7C4F">
              <w:rPr>
                <w:rFonts w:ascii="Times New Roman" w:hAnsi="Times New Roman"/>
                <w:color w:val="000000"/>
                <w:sz w:val="23"/>
                <w:szCs w:val="23"/>
                <w:lang w:eastAsia="ru-RU"/>
              </w:rPr>
              <w:t>соответ-ствии</w:t>
            </w:r>
            <w:proofErr w:type="spellEnd"/>
            <w:proofErr w:type="gramEnd"/>
            <w:r w:rsidRPr="005E7C4F">
              <w:rPr>
                <w:rFonts w:ascii="Times New Roman" w:hAnsi="Times New Roman"/>
                <w:color w:val="000000"/>
                <w:sz w:val="23"/>
                <w:szCs w:val="23"/>
                <w:lang w:eastAsia="ru-RU"/>
              </w:rPr>
              <w:t xml:space="preserve"> с представленным учите-</w:t>
            </w:r>
            <w:proofErr w:type="spellStart"/>
            <w:r w:rsidRPr="005E7C4F">
              <w:rPr>
                <w:rFonts w:ascii="Times New Roman" w:hAnsi="Times New Roman"/>
                <w:color w:val="000000"/>
                <w:sz w:val="23"/>
                <w:szCs w:val="23"/>
                <w:lang w:eastAsia="ru-RU"/>
              </w:rPr>
              <w:t>лем</w:t>
            </w:r>
            <w:proofErr w:type="spellEnd"/>
            <w:r w:rsidRPr="005E7C4F">
              <w:rPr>
                <w:rFonts w:ascii="Times New Roman" w:hAnsi="Times New Roman"/>
                <w:color w:val="000000"/>
                <w:sz w:val="23"/>
                <w:szCs w:val="23"/>
                <w:lang w:eastAsia="ru-RU"/>
              </w:rPr>
              <w:t xml:space="preserve"> или самостоятельно вы-бранным литературным образом.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Находить </w:t>
            </w:r>
            <w:r w:rsidRPr="005E7C4F">
              <w:rPr>
                <w:rFonts w:ascii="Times New Roman" w:hAnsi="Times New Roman"/>
                <w:color w:val="000000"/>
                <w:sz w:val="23"/>
                <w:szCs w:val="23"/>
                <w:lang w:eastAsia="ru-RU"/>
              </w:rPr>
              <w:t xml:space="preserve">жанровые </w:t>
            </w:r>
            <w:proofErr w:type="spellStart"/>
            <w:proofErr w:type="gramStart"/>
            <w:r w:rsidRPr="005E7C4F">
              <w:rPr>
                <w:rFonts w:ascii="Times New Roman" w:hAnsi="Times New Roman"/>
                <w:color w:val="000000"/>
                <w:sz w:val="23"/>
                <w:szCs w:val="23"/>
                <w:lang w:eastAsia="ru-RU"/>
              </w:rPr>
              <w:t>паралле</w:t>
            </w:r>
            <w:proofErr w:type="spellEnd"/>
            <w:r w:rsidRPr="005E7C4F">
              <w:rPr>
                <w:rFonts w:ascii="Times New Roman" w:hAnsi="Times New Roman"/>
                <w:color w:val="000000"/>
                <w:sz w:val="23"/>
                <w:szCs w:val="23"/>
                <w:lang w:eastAsia="ru-RU"/>
              </w:rPr>
              <w:t>-</w:t>
            </w:r>
            <w:r w:rsidRPr="005E7C4F">
              <w:rPr>
                <w:rFonts w:ascii="Times New Roman" w:hAnsi="Times New Roman"/>
                <w:color w:val="000000"/>
                <w:sz w:val="23"/>
                <w:szCs w:val="23"/>
                <w:lang w:eastAsia="ru-RU"/>
              </w:rPr>
              <w:lastRenderedPageBreak/>
              <w:t>ли</w:t>
            </w:r>
            <w:proofErr w:type="gramEnd"/>
            <w:r w:rsidRPr="005E7C4F">
              <w:rPr>
                <w:rFonts w:ascii="Times New Roman" w:hAnsi="Times New Roman"/>
                <w:color w:val="000000"/>
                <w:sz w:val="23"/>
                <w:szCs w:val="23"/>
                <w:lang w:eastAsia="ru-RU"/>
              </w:rPr>
              <w:t xml:space="preserve"> между музыкой и другими видами искусства.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Творчески </w:t>
            </w:r>
            <w:r w:rsidRPr="005E7C4F">
              <w:rPr>
                <w:rFonts w:ascii="Times New Roman" w:hAnsi="Times New Roman"/>
                <w:b/>
                <w:bCs/>
                <w:color w:val="000000"/>
                <w:sz w:val="23"/>
                <w:szCs w:val="23"/>
                <w:lang w:eastAsia="ru-RU"/>
              </w:rPr>
              <w:t xml:space="preserve">интерпретировать </w:t>
            </w:r>
            <w:r w:rsidRPr="005E7C4F">
              <w:rPr>
                <w:rFonts w:ascii="Times New Roman" w:hAnsi="Times New Roman"/>
                <w:color w:val="000000"/>
                <w:sz w:val="23"/>
                <w:szCs w:val="23"/>
                <w:lang w:eastAsia="ru-RU"/>
              </w:rPr>
              <w:t>содержание музыкального произведения в пении, музы-</w:t>
            </w:r>
            <w:proofErr w:type="spellStart"/>
            <w:r w:rsidRPr="005E7C4F">
              <w:rPr>
                <w:rFonts w:ascii="Times New Roman" w:hAnsi="Times New Roman"/>
                <w:color w:val="000000"/>
                <w:sz w:val="23"/>
                <w:szCs w:val="23"/>
                <w:lang w:eastAsia="ru-RU"/>
              </w:rPr>
              <w:t>кально</w:t>
            </w:r>
            <w:proofErr w:type="spellEnd"/>
            <w:r w:rsidRPr="005E7C4F">
              <w:rPr>
                <w:rFonts w:ascii="Times New Roman" w:hAnsi="Times New Roman"/>
                <w:color w:val="000000"/>
                <w:sz w:val="23"/>
                <w:szCs w:val="23"/>
                <w:lang w:eastAsia="ru-RU"/>
              </w:rPr>
              <w:t xml:space="preserve">-ритмическом движении, поэтическом слове, изобразительной деятельности.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Рассуждать </w:t>
            </w:r>
            <w:r w:rsidRPr="005E7C4F">
              <w:rPr>
                <w:rFonts w:ascii="Times New Roman" w:hAnsi="Times New Roman"/>
                <w:color w:val="000000"/>
                <w:sz w:val="23"/>
                <w:szCs w:val="23"/>
                <w:lang w:eastAsia="ru-RU"/>
              </w:rPr>
              <w:t xml:space="preserve">об общности и различии выразительных средств музыки и литературы.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Определять </w:t>
            </w:r>
            <w:r w:rsidRPr="005E7C4F">
              <w:rPr>
                <w:rFonts w:ascii="Times New Roman" w:hAnsi="Times New Roman"/>
                <w:color w:val="000000"/>
                <w:sz w:val="23"/>
                <w:szCs w:val="23"/>
                <w:lang w:eastAsia="ru-RU"/>
              </w:rPr>
              <w:t xml:space="preserve">специфику </w:t>
            </w:r>
            <w:proofErr w:type="spellStart"/>
            <w:proofErr w:type="gramStart"/>
            <w:r w:rsidRPr="005E7C4F">
              <w:rPr>
                <w:rFonts w:ascii="Times New Roman" w:hAnsi="Times New Roman"/>
                <w:color w:val="000000"/>
                <w:sz w:val="23"/>
                <w:szCs w:val="23"/>
                <w:lang w:eastAsia="ru-RU"/>
              </w:rPr>
              <w:t>дея-тельности</w:t>
            </w:r>
            <w:proofErr w:type="spellEnd"/>
            <w:proofErr w:type="gramEnd"/>
            <w:r w:rsidRPr="005E7C4F">
              <w:rPr>
                <w:rFonts w:ascii="Times New Roman" w:hAnsi="Times New Roman"/>
                <w:color w:val="000000"/>
                <w:sz w:val="23"/>
                <w:szCs w:val="23"/>
                <w:lang w:eastAsia="ru-RU"/>
              </w:rPr>
              <w:t xml:space="preserve"> композитора, поэта и писателя.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Определять </w:t>
            </w:r>
            <w:r w:rsidRPr="005E7C4F">
              <w:rPr>
                <w:rFonts w:ascii="Times New Roman" w:hAnsi="Times New Roman"/>
                <w:color w:val="000000"/>
                <w:sz w:val="23"/>
                <w:szCs w:val="23"/>
                <w:lang w:eastAsia="ru-RU"/>
              </w:rPr>
              <w:t xml:space="preserve">характерные признаки музыки и литературы.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Понимать </w:t>
            </w:r>
            <w:r w:rsidRPr="005E7C4F">
              <w:rPr>
                <w:rFonts w:ascii="Times New Roman" w:hAnsi="Times New Roman"/>
                <w:color w:val="000000"/>
                <w:sz w:val="23"/>
                <w:szCs w:val="23"/>
                <w:lang w:eastAsia="ru-RU"/>
              </w:rPr>
              <w:t xml:space="preserve">особенности </w:t>
            </w:r>
            <w:proofErr w:type="gramStart"/>
            <w:r w:rsidRPr="005E7C4F">
              <w:rPr>
                <w:rFonts w:ascii="Times New Roman" w:hAnsi="Times New Roman"/>
                <w:color w:val="000000"/>
                <w:sz w:val="23"/>
                <w:szCs w:val="23"/>
                <w:lang w:eastAsia="ru-RU"/>
              </w:rPr>
              <w:t>музы-</w:t>
            </w:r>
            <w:proofErr w:type="spellStart"/>
            <w:r w:rsidRPr="005E7C4F">
              <w:rPr>
                <w:rFonts w:ascii="Times New Roman" w:hAnsi="Times New Roman"/>
                <w:color w:val="000000"/>
                <w:sz w:val="23"/>
                <w:szCs w:val="23"/>
                <w:lang w:eastAsia="ru-RU"/>
              </w:rPr>
              <w:t>кального</w:t>
            </w:r>
            <w:proofErr w:type="spellEnd"/>
            <w:proofErr w:type="gramEnd"/>
            <w:r w:rsidRPr="005E7C4F">
              <w:rPr>
                <w:rFonts w:ascii="Times New Roman" w:hAnsi="Times New Roman"/>
                <w:color w:val="000000"/>
                <w:sz w:val="23"/>
                <w:szCs w:val="23"/>
                <w:lang w:eastAsia="ru-RU"/>
              </w:rPr>
              <w:t xml:space="preserve"> воплощения стихотворных текстов.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Самостоятельно </w:t>
            </w:r>
            <w:r w:rsidRPr="005E7C4F">
              <w:rPr>
                <w:rFonts w:ascii="Times New Roman" w:hAnsi="Times New Roman"/>
                <w:b/>
                <w:bCs/>
                <w:color w:val="000000"/>
                <w:sz w:val="23"/>
                <w:szCs w:val="23"/>
                <w:lang w:eastAsia="ru-RU"/>
              </w:rPr>
              <w:t xml:space="preserve">подбирать сходные </w:t>
            </w:r>
            <w:r w:rsidRPr="005E7C4F">
              <w:rPr>
                <w:rFonts w:ascii="Times New Roman" w:hAnsi="Times New Roman"/>
                <w:color w:val="000000"/>
                <w:sz w:val="23"/>
                <w:szCs w:val="23"/>
                <w:lang w:eastAsia="ru-RU"/>
              </w:rPr>
              <w:t xml:space="preserve">и/или контрастные литературные произведения к изучаемой музыке.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Самостоятельно </w:t>
            </w:r>
            <w:r w:rsidRPr="005E7C4F">
              <w:rPr>
                <w:rFonts w:ascii="Times New Roman" w:hAnsi="Times New Roman"/>
                <w:b/>
                <w:bCs/>
                <w:color w:val="000000"/>
                <w:sz w:val="23"/>
                <w:szCs w:val="23"/>
                <w:lang w:eastAsia="ru-RU"/>
              </w:rPr>
              <w:t xml:space="preserve">исследовать </w:t>
            </w:r>
            <w:r w:rsidRPr="005E7C4F">
              <w:rPr>
                <w:rFonts w:ascii="Times New Roman" w:hAnsi="Times New Roman"/>
                <w:color w:val="000000"/>
                <w:sz w:val="23"/>
                <w:szCs w:val="23"/>
                <w:lang w:eastAsia="ru-RU"/>
              </w:rPr>
              <w:t xml:space="preserve">жанры русских народных песен и виды музыкальных инструментов. </w:t>
            </w:r>
          </w:p>
          <w:p w:rsidR="009055B7" w:rsidRPr="005E7C4F" w:rsidRDefault="009055B7" w:rsidP="005E7C4F">
            <w:pPr>
              <w:suppressAutoHyphens w:val="0"/>
              <w:spacing w:after="0" w:line="240" w:lineRule="auto"/>
              <w:jc w:val="both"/>
              <w:rPr>
                <w:rFonts w:ascii="Times New Roman" w:eastAsia="Courier New" w:hAnsi="Times New Roman"/>
                <w:b/>
                <w:sz w:val="23"/>
                <w:szCs w:val="23"/>
                <w:lang w:eastAsia="ru-RU"/>
              </w:rPr>
            </w:pPr>
            <w:proofErr w:type="gramStart"/>
            <w:r w:rsidRPr="005E7C4F">
              <w:rPr>
                <w:rFonts w:ascii="Times New Roman" w:hAnsi="Times New Roman"/>
                <w:b/>
                <w:bCs/>
                <w:sz w:val="23"/>
                <w:szCs w:val="23"/>
              </w:rPr>
              <w:t xml:space="preserve">Определять </w:t>
            </w:r>
            <w:r w:rsidRPr="005E7C4F">
              <w:rPr>
                <w:rFonts w:ascii="Times New Roman" w:hAnsi="Times New Roman"/>
                <w:sz w:val="23"/>
                <w:szCs w:val="23"/>
              </w:rPr>
              <w:t xml:space="preserve">характерные </w:t>
            </w:r>
            <w:proofErr w:type="spellStart"/>
            <w:r w:rsidRPr="005E7C4F">
              <w:rPr>
                <w:rFonts w:ascii="Times New Roman" w:hAnsi="Times New Roman"/>
                <w:sz w:val="23"/>
                <w:szCs w:val="23"/>
              </w:rPr>
              <w:t>чер</w:t>
            </w:r>
            <w:proofErr w:type="spellEnd"/>
            <w:r w:rsidRPr="005E7C4F">
              <w:rPr>
                <w:rFonts w:ascii="Times New Roman" w:hAnsi="Times New Roman"/>
                <w:sz w:val="23"/>
                <w:szCs w:val="23"/>
              </w:rPr>
              <w:t xml:space="preserve">-ты музыкального творчества народов России и других стран при участии в народных играх и обрядах, действах и т.п. </w:t>
            </w:r>
            <w:proofErr w:type="gramEnd"/>
          </w:p>
          <w:p w:rsidR="009055B7" w:rsidRPr="005E7C4F" w:rsidRDefault="009055B7" w:rsidP="005E7C4F">
            <w:pPr>
              <w:suppressAutoHyphens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Выявлять </w:t>
            </w:r>
            <w:r w:rsidRPr="005E7C4F">
              <w:rPr>
                <w:rFonts w:ascii="Times New Roman" w:hAnsi="Times New Roman"/>
                <w:color w:val="000000"/>
                <w:sz w:val="23"/>
                <w:szCs w:val="23"/>
                <w:lang w:eastAsia="ru-RU"/>
              </w:rPr>
              <w:t xml:space="preserve">общность </w:t>
            </w:r>
            <w:proofErr w:type="gramStart"/>
            <w:r w:rsidRPr="005E7C4F">
              <w:rPr>
                <w:rFonts w:ascii="Times New Roman" w:hAnsi="Times New Roman"/>
                <w:color w:val="000000"/>
                <w:sz w:val="23"/>
                <w:szCs w:val="23"/>
                <w:lang w:eastAsia="ru-RU"/>
              </w:rPr>
              <w:t>жизнен-</w:t>
            </w:r>
            <w:proofErr w:type="spellStart"/>
            <w:r w:rsidRPr="005E7C4F">
              <w:rPr>
                <w:rFonts w:ascii="Times New Roman" w:hAnsi="Times New Roman"/>
                <w:color w:val="000000"/>
                <w:sz w:val="23"/>
                <w:szCs w:val="23"/>
                <w:lang w:eastAsia="ru-RU"/>
              </w:rPr>
              <w:t>ных</w:t>
            </w:r>
            <w:proofErr w:type="spellEnd"/>
            <w:proofErr w:type="gramEnd"/>
            <w:r w:rsidRPr="005E7C4F">
              <w:rPr>
                <w:rFonts w:ascii="Times New Roman" w:hAnsi="Times New Roman"/>
                <w:color w:val="000000"/>
                <w:sz w:val="23"/>
                <w:szCs w:val="23"/>
                <w:lang w:eastAsia="ru-RU"/>
              </w:rPr>
              <w:t xml:space="preserve"> истоков и взаимосвязь </w:t>
            </w:r>
            <w:proofErr w:type="spellStart"/>
            <w:r w:rsidRPr="005E7C4F">
              <w:rPr>
                <w:rFonts w:ascii="Times New Roman" w:hAnsi="Times New Roman"/>
                <w:color w:val="000000"/>
                <w:sz w:val="23"/>
                <w:szCs w:val="23"/>
                <w:lang w:eastAsia="ru-RU"/>
              </w:rPr>
              <w:t>му</w:t>
            </w:r>
            <w:proofErr w:type="spellEnd"/>
            <w:r w:rsidRPr="005E7C4F">
              <w:rPr>
                <w:rFonts w:ascii="Times New Roman" w:hAnsi="Times New Roman"/>
                <w:color w:val="000000"/>
                <w:sz w:val="23"/>
                <w:szCs w:val="23"/>
                <w:lang w:eastAsia="ru-RU"/>
              </w:rPr>
              <w:t xml:space="preserve">-зыки с литературой и изобрази-тельным искусством как различными способами художественного познания мира.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r w:rsidRPr="005E7C4F">
              <w:rPr>
                <w:rFonts w:ascii="Times New Roman" w:hAnsi="Times New Roman"/>
                <w:b/>
                <w:bCs/>
                <w:sz w:val="23"/>
                <w:szCs w:val="23"/>
              </w:rPr>
              <w:t xml:space="preserve">Соотносить </w:t>
            </w:r>
            <w:r w:rsidRPr="005E7C4F">
              <w:rPr>
                <w:rFonts w:ascii="Times New Roman" w:hAnsi="Times New Roman"/>
                <w:sz w:val="23"/>
                <w:szCs w:val="23"/>
              </w:rPr>
              <w:t xml:space="preserve">художественно-образное содержание музыкального произведения с формой его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воплощения.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Находить </w:t>
            </w:r>
            <w:r w:rsidRPr="005E7C4F">
              <w:rPr>
                <w:rFonts w:ascii="Times New Roman" w:hAnsi="Times New Roman"/>
                <w:color w:val="000000"/>
                <w:sz w:val="23"/>
                <w:szCs w:val="23"/>
                <w:lang w:eastAsia="ru-RU"/>
              </w:rPr>
              <w:t xml:space="preserve">ассоциативные </w:t>
            </w:r>
            <w:proofErr w:type="spellStart"/>
            <w:proofErr w:type="gramStart"/>
            <w:r w:rsidRPr="005E7C4F">
              <w:rPr>
                <w:rFonts w:ascii="Times New Roman" w:hAnsi="Times New Roman"/>
                <w:color w:val="000000"/>
                <w:sz w:val="23"/>
                <w:szCs w:val="23"/>
                <w:lang w:eastAsia="ru-RU"/>
              </w:rPr>
              <w:t>свя-зи</w:t>
            </w:r>
            <w:proofErr w:type="spellEnd"/>
            <w:proofErr w:type="gramEnd"/>
            <w:r w:rsidRPr="005E7C4F">
              <w:rPr>
                <w:rFonts w:ascii="Times New Roman" w:hAnsi="Times New Roman"/>
                <w:color w:val="000000"/>
                <w:sz w:val="23"/>
                <w:szCs w:val="23"/>
                <w:lang w:eastAsia="ru-RU"/>
              </w:rPr>
              <w:t xml:space="preserve"> между художественными образами музыки и изобразительного искусства.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Наблюдать </w:t>
            </w:r>
            <w:r w:rsidRPr="005E7C4F">
              <w:rPr>
                <w:rFonts w:ascii="Times New Roman" w:hAnsi="Times New Roman"/>
                <w:color w:val="000000"/>
                <w:sz w:val="23"/>
                <w:szCs w:val="23"/>
                <w:lang w:eastAsia="ru-RU"/>
              </w:rPr>
              <w:t xml:space="preserve">за процессом и результатом </w:t>
            </w:r>
            <w:proofErr w:type="gramStart"/>
            <w:r w:rsidRPr="005E7C4F">
              <w:rPr>
                <w:rFonts w:ascii="Times New Roman" w:hAnsi="Times New Roman"/>
                <w:color w:val="000000"/>
                <w:sz w:val="23"/>
                <w:szCs w:val="23"/>
                <w:lang w:eastAsia="ru-RU"/>
              </w:rPr>
              <w:t>музыкального</w:t>
            </w:r>
            <w:proofErr w:type="gramEnd"/>
            <w:r w:rsidRPr="005E7C4F">
              <w:rPr>
                <w:rFonts w:ascii="Times New Roman" w:hAnsi="Times New Roman"/>
                <w:color w:val="000000"/>
                <w:sz w:val="23"/>
                <w:szCs w:val="23"/>
                <w:lang w:eastAsia="ru-RU"/>
              </w:rPr>
              <w:t xml:space="preserve"> раз-вития, выявляя сходство и раз-</w:t>
            </w:r>
            <w:proofErr w:type="spellStart"/>
            <w:r w:rsidRPr="005E7C4F">
              <w:rPr>
                <w:rFonts w:ascii="Times New Roman" w:hAnsi="Times New Roman"/>
                <w:color w:val="000000"/>
                <w:sz w:val="23"/>
                <w:szCs w:val="23"/>
                <w:lang w:eastAsia="ru-RU"/>
              </w:rPr>
              <w:t>личие</w:t>
            </w:r>
            <w:proofErr w:type="spellEnd"/>
            <w:r w:rsidRPr="005E7C4F">
              <w:rPr>
                <w:rFonts w:ascii="Times New Roman" w:hAnsi="Times New Roman"/>
                <w:color w:val="000000"/>
                <w:sz w:val="23"/>
                <w:szCs w:val="23"/>
                <w:lang w:eastAsia="ru-RU"/>
              </w:rPr>
              <w:t xml:space="preserve"> интонаций, тем, образов в произведениях разных форм и жанров.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Распознавать </w:t>
            </w:r>
            <w:proofErr w:type="gramStart"/>
            <w:r w:rsidRPr="005E7C4F">
              <w:rPr>
                <w:rFonts w:ascii="Times New Roman" w:hAnsi="Times New Roman"/>
                <w:color w:val="000000"/>
                <w:sz w:val="23"/>
                <w:szCs w:val="23"/>
                <w:lang w:eastAsia="ru-RU"/>
              </w:rPr>
              <w:t>художествен-</w:t>
            </w:r>
            <w:proofErr w:type="spellStart"/>
            <w:r w:rsidRPr="005E7C4F">
              <w:rPr>
                <w:rFonts w:ascii="Times New Roman" w:hAnsi="Times New Roman"/>
                <w:color w:val="000000"/>
                <w:sz w:val="23"/>
                <w:szCs w:val="23"/>
                <w:lang w:eastAsia="ru-RU"/>
              </w:rPr>
              <w:t>ный</w:t>
            </w:r>
            <w:proofErr w:type="spellEnd"/>
            <w:proofErr w:type="gramEnd"/>
            <w:r w:rsidRPr="005E7C4F">
              <w:rPr>
                <w:rFonts w:ascii="Times New Roman" w:hAnsi="Times New Roman"/>
                <w:color w:val="000000"/>
                <w:sz w:val="23"/>
                <w:szCs w:val="23"/>
                <w:lang w:eastAsia="ru-RU"/>
              </w:rPr>
              <w:t xml:space="preserve"> смысл различных форм построения музыки.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Участвовать </w:t>
            </w:r>
            <w:r w:rsidRPr="005E7C4F">
              <w:rPr>
                <w:rFonts w:ascii="Times New Roman" w:hAnsi="Times New Roman"/>
                <w:color w:val="000000"/>
                <w:sz w:val="23"/>
                <w:szCs w:val="23"/>
                <w:lang w:eastAsia="ru-RU"/>
              </w:rPr>
              <w:t xml:space="preserve">в совместной деятельности при воплощении </w:t>
            </w:r>
            <w:proofErr w:type="gramStart"/>
            <w:r w:rsidRPr="005E7C4F">
              <w:rPr>
                <w:rFonts w:ascii="Times New Roman" w:hAnsi="Times New Roman"/>
                <w:color w:val="000000"/>
                <w:sz w:val="23"/>
                <w:szCs w:val="23"/>
                <w:lang w:eastAsia="ru-RU"/>
              </w:rPr>
              <w:t>различных</w:t>
            </w:r>
            <w:proofErr w:type="gramEnd"/>
            <w:r w:rsidRPr="005E7C4F">
              <w:rPr>
                <w:rFonts w:ascii="Times New Roman" w:hAnsi="Times New Roman"/>
                <w:color w:val="000000"/>
                <w:sz w:val="23"/>
                <w:szCs w:val="23"/>
                <w:lang w:eastAsia="ru-RU"/>
              </w:rPr>
              <w:t xml:space="preserve"> музыкальных </w:t>
            </w:r>
            <w:proofErr w:type="spellStart"/>
            <w:r w:rsidRPr="005E7C4F">
              <w:rPr>
                <w:rFonts w:ascii="Times New Roman" w:hAnsi="Times New Roman"/>
                <w:color w:val="000000"/>
                <w:sz w:val="23"/>
                <w:szCs w:val="23"/>
                <w:lang w:eastAsia="ru-RU"/>
              </w:rPr>
              <w:t>обра</w:t>
            </w:r>
            <w:proofErr w:type="spellEnd"/>
            <w:r w:rsidRPr="005E7C4F">
              <w:rPr>
                <w:rFonts w:ascii="Times New Roman" w:hAnsi="Times New Roman"/>
                <w:color w:val="000000"/>
                <w:sz w:val="23"/>
                <w:szCs w:val="23"/>
                <w:lang w:eastAsia="ru-RU"/>
              </w:rPr>
              <w:t>-зов.</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Исследовать </w:t>
            </w:r>
            <w:r w:rsidRPr="005E7C4F">
              <w:rPr>
                <w:rFonts w:ascii="Times New Roman" w:hAnsi="Times New Roman"/>
                <w:color w:val="000000"/>
                <w:sz w:val="23"/>
                <w:szCs w:val="23"/>
                <w:lang w:eastAsia="ru-RU"/>
              </w:rPr>
              <w:t xml:space="preserve">интонационно-образную природу музыкального искусства.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Самостоятельно подбирать </w:t>
            </w:r>
            <w:r w:rsidRPr="005E7C4F">
              <w:rPr>
                <w:rFonts w:ascii="Times New Roman" w:hAnsi="Times New Roman"/>
                <w:i/>
                <w:iCs/>
                <w:color w:val="000000"/>
                <w:sz w:val="23"/>
                <w:szCs w:val="23"/>
                <w:lang w:eastAsia="ru-RU"/>
              </w:rPr>
              <w:t xml:space="preserve">сходные </w:t>
            </w:r>
            <w:r w:rsidRPr="005E7C4F">
              <w:rPr>
                <w:rFonts w:ascii="Times New Roman" w:hAnsi="Times New Roman"/>
                <w:b/>
                <w:bCs/>
                <w:i/>
                <w:iCs/>
                <w:color w:val="000000"/>
                <w:sz w:val="23"/>
                <w:szCs w:val="23"/>
                <w:lang w:eastAsia="ru-RU"/>
              </w:rPr>
              <w:t xml:space="preserve">и/или контрастные произведения изобразительного искусства (живописи, </w:t>
            </w:r>
            <w:proofErr w:type="spellStart"/>
            <w:r w:rsidRPr="005E7C4F">
              <w:rPr>
                <w:rFonts w:ascii="Times New Roman" w:hAnsi="Times New Roman"/>
                <w:b/>
                <w:bCs/>
                <w:i/>
                <w:iCs/>
                <w:color w:val="000000"/>
                <w:sz w:val="23"/>
                <w:szCs w:val="23"/>
                <w:lang w:eastAsia="ru-RU"/>
              </w:rPr>
              <w:t>скульпт-ры</w:t>
            </w:r>
            <w:proofErr w:type="spellEnd"/>
            <w:r w:rsidRPr="005E7C4F">
              <w:rPr>
                <w:rFonts w:ascii="Times New Roman" w:hAnsi="Times New Roman"/>
                <w:b/>
                <w:bCs/>
                <w:i/>
                <w:iCs/>
                <w:color w:val="000000"/>
                <w:sz w:val="23"/>
                <w:szCs w:val="23"/>
                <w:lang w:eastAsia="ru-RU"/>
              </w:rPr>
              <w:t xml:space="preserve">) к изучаемой музыке.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Определять </w:t>
            </w:r>
            <w:r w:rsidRPr="005E7C4F">
              <w:rPr>
                <w:rFonts w:ascii="Times New Roman" w:hAnsi="Times New Roman"/>
                <w:color w:val="000000"/>
                <w:sz w:val="23"/>
                <w:szCs w:val="23"/>
                <w:lang w:eastAsia="ru-RU"/>
              </w:rPr>
              <w:t xml:space="preserve">взаимодействие музыки с другими видами искусства на основе осознания специфики языка каждого из них (музыки, литературы, изобразительного искусства, театра, кино и др.).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Владеть </w:t>
            </w:r>
            <w:r w:rsidRPr="005E7C4F">
              <w:rPr>
                <w:rFonts w:ascii="Times New Roman" w:hAnsi="Times New Roman"/>
                <w:color w:val="000000"/>
                <w:sz w:val="23"/>
                <w:szCs w:val="23"/>
                <w:lang w:eastAsia="ru-RU"/>
              </w:rPr>
              <w:t xml:space="preserve">музыкальными </w:t>
            </w:r>
            <w:proofErr w:type="gramStart"/>
            <w:r w:rsidRPr="005E7C4F">
              <w:rPr>
                <w:rFonts w:ascii="Times New Roman" w:hAnsi="Times New Roman"/>
                <w:color w:val="000000"/>
                <w:sz w:val="23"/>
                <w:szCs w:val="23"/>
                <w:lang w:eastAsia="ru-RU"/>
              </w:rPr>
              <w:t>тер-минами</w:t>
            </w:r>
            <w:proofErr w:type="gramEnd"/>
            <w:r w:rsidRPr="005E7C4F">
              <w:rPr>
                <w:rFonts w:ascii="Times New Roman" w:hAnsi="Times New Roman"/>
                <w:color w:val="000000"/>
                <w:sz w:val="23"/>
                <w:szCs w:val="23"/>
                <w:lang w:eastAsia="ru-RU"/>
              </w:rPr>
              <w:t xml:space="preserve"> и понятиями в </w:t>
            </w:r>
            <w:r w:rsidRPr="005E7C4F">
              <w:rPr>
                <w:rFonts w:ascii="Times New Roman" w:hAnsi="Times New Roman"/>
                <w:color w:val="000000"/>
                <w:sz w:val="23"/>
                <w:szCs w:val="23"/>
                <w:lang w:eastAsia="ru-RU"/>
              </w:rPr>
              <w:lastRenderedPageBreak/>
              <w:t xml:space="preserve">пределах изучаемой темы.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hAnsi="Times New Roman"/>
                <w:sz w:val="23"/>
                <w:szCs w:val="23"/>
              </w:rPr>
            </w:pPr>
            <w:r w:rsidRPr="005E7C4F">
              <w:rPr>
                <w:rFonts w:ascii="Times New Roman" w:hAnsi="Times New Roman"/>
                <w:b/>
                <w:bCs/>
                <w:sz w:val="23"/>
                <w:szCs w:val="23"/>
              </w:rPr>
              <w:t xml:space="preserve">Проявлять </w:t>
            </w:r>
            <w:r w:rsidRPr="005E7C4F">
              <w:rPr>
                <w:rFonts w:ascii="Times New Roman" w:hAnsi="Times New Roman"/>
                <w:sz w:val="23"/>
                <w:szCs w:val="23"/>
              </w:rPr>
              <w:t xml:space="preserve">эмоциональную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proofErr w:type="spellStart"/>
            <w:r w:rsidRPr="005E7C4F">
              <w:rPr>
                <w:rFonts w:ascii="Times New Roman" w:hAnsi="Times New Roman"/>
                <w:color w:val="000000"/>
                <w:sz w:val="23"/>
                <w:szCs w:val="23"/>
                <w:lang w:eastAsia="ru-RU"/>
              </w:rPr>
              <w:t>шение</w:t>
            </w:r>
            <w:proofErr w:type="spellEnd"/>
            <w:r w:rsidRPr="005E7C4F">
              <w:rPr>
                <w:rFonts w:ascii="Times New Roman" w:hAnsi="Times New Roman"/>
                <w:color w:val="000000"/>
                <w:sz w:val="23"/>
                <w:szCs w:val="23"/>
                <w:lang w:eastAsia="ru-RU"/>
              </w:rPr>
              <w:t xml:space="preserve"> к музыкальным произведениям при их восприятии и исполнении.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Использовать </w:t>
            </w:r>
            <w:r w:rsidRPr="005E7C4F">
              <w:rPr>
                <w:rFonts w:ascii="Times New Roman" w:hAnsi="Times New Roman"/>
                <w:color w:val="000000"/>
                <w:sz w:val="23"/>
                <w:szCs w:val="23"/>
                <w:lang w:eastAsia="ru-RU"/>
              </w:rPr>
              <w:t xml:space="preserve">различные формы </w:t>
            </w:r>
            <w:proofErr w:type="spellStart"/>
            <w:r w:rsidRPr="005E7C4F">
              <w:rPr>
                <w:rFonts w:ascii="Times New Roman" w:hAnsi="Times New Roman"/>
                <w:color w:val="000000"/>
                <w:sz w:val="23"/>
                <w:szCs w:val="23"/>
                <w:lang w:eastAsia="ru-RU"/>
              </w:rPr>
              <w:t>музицирования</w:t>
            </w:r>
            <w:proofErr w:type="spellEnd"/>
            <w:r w:rsidRPr="005E7C4F">
              <w:rPr>
                <w:rFonts w:ascii="Times New Roman" w:hAnsi="Times New Roman"/>
                <w:color w:val="000000"/>
                <w:sz w:val="23"/>
                <w:szCs w:val="23"/>
                <w:lang w:eastAsia="ru-RU"/>
              </w:rPr>
              <w:t xml:space="preserve"> и творческих заданий в освоении содержания музыкальных </w:t>
            </w:r>
            <w:proofErr w:type="gramStart"/>
            <w:r w:rsidRPr="005E7C4F">
              <w:rPr>
                <w:rFonts w:ascii="Times New Roman" w:hAnsi="Times New Roman"/>
                <w:color w:val="000000"/>
                <w:sz w:val="23"/>
                <w:szCs w:val="23"/>
                <w:lang w:eastAsia="ru-RU"/>
              </w:rPr>
              <w:t>про-</w:t>
            </w:r>
            <w:proofErr w:type="spellStart"/>
            <w:r w:rsidRPr="005E7C4F">
              <w:rPr>
                <w:rFonts w:ascii="Times New Roman" w:hAnsi="Times New Roman"/>
                <w:color w:val="000000"/>
                <w:sz w:val="23"/>
                <w:szCs w:val="23"/>
                <w:lang w:eastAsia="ru-RU"/>
              </w:rPr>
              <w:t>изведений</w:t>
            </w:r>
            <w:proofErr w:type="spellEnd"/>
            <w:proofErr w:type="gramEnd"/>
            <w:r w:rsidRPr="005E7C4F">
              <w:rPr>
                <w:rFonts w:ascii="Times New Roman" w:hAnsi="Times New Roman"/>
                <w:color w:val="000000"/>
                <w:sz w:val="23"/>
                <w:szCs w:val="23"/>
                <w:lang w:eastAsia="ru-RU"/>
              </w:rPr>
              <w:t xml:space="preserve">.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r w:rsidRPr="005E7C4F">
              <w:rPr>
                <w:rFonts w:ascii="Times New Roman" w:hAnsi="Times New Roman"/>
                <w:b/>
                <w:bCs/>
                <w:sz w:val="23"/>
                <w:szCs w:val="23"/>
              </w:rPr>
              <w:t xml:space="preserve">Исполнять </w:t>
            </w:r>
            <w:r w:rsidRPr="005E7C4F">
              <w:rPr>
                <w:rFonts w:ascii="Times New Roman" w:hAnsi="Times New Roman"/>
                <w:sz w:val="23"/>
                <w:szCs w:val="23"/>
              </w:rPr>
              <w:t xml:space="preserve">песни и темы </w:t>
            </w:r>
            <w:proofErr w:type="gramStart"/>
            <w:r w:rsidRPr="005E7C4F">
              <w:rPr>
                <w:rFonts w:ascii="Times New Roman" w:hAnsi="Times New Roman"/>
                <w:sz w:val="23"/>
                <w:szCs w:val="23"/>
              </w:rPr>
              <w:t>ин-</w:t>
            </w:r>
            <w:proofErr w:type="spellStart"/>
            <w:r w:rsidRPr="005E7C4F">
              <w:rPr>
                <w:rFonts w:ascii="Times New Roman" w:hAnsi="Times New Roman"/>
                <w:sz w:val="23"/>
                <w:szCs w:val="23"/>
              </w:rPr>
              <w:t>струментальных</w:t>
            </w:r>
            <w:proofErr w:type="spellEnd"/>
            <w:proofErr w:type="gramEnd"/>
            <w:r w:rsidRPr="005E7C4F">
              <w:rPr>
                <w:rFonts w:ascii="Times New Roman" w:hAnsi="Times New Roman"/>
                <w:sz w:val="23"/>
                <w:szCs w:val="23"/>
              </w:rPr>
              <w:t xml:space="preserve"> произведений отечественных и зарубежных композиторов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 Различать виды оркестра группы </w:t>
            </w:r>
            <w:proofErr w:type="gramStart"/>
            <w:r w:rsidRPr="005E7C4F">
              <w:rPr>
                <w:rFonts w:ascii="Times New Roman" w:hAnsi="Times New Roman"/>
                <w:color w:val="000000"/>
                <w:sz w:val="23"/>
                <w:szCs w:val="23"/>
                <w:lang w:eastAsia="ru-RU"/>
              </w:rPr>
              <w:t>музыкальных</w:t>
            </w:r>
            <w:proofErr w:type="gramEnd"/>
            <w:r w:rsidRPr="005E7C4F">
              <w:rPr>
                <w:rFonts w:ascii="Times New Roman" w:hAnsi="Times New Roman"/>
                <w:color w:val="000000"/>
                <w:sz w:val="23"/>
                <w:szCs w:val="23"/>
                <w:lang w:eastAsia="ru-RU"/>
              </w:rPr>
              <w:t xml:space="preserve"> </w:t>
            </w:r>
            <w:proofErr w:type="spellStart"/>
            <w:r w:rsidRPr="005E7C4F">
              <w:rPr>
                <w:rFonts w:ascii="Times New Roman" w:hAnsi="Times New Roman"/>
                <w:color w:val="000000"/>
                <w:sz w:val="23"/>
                <w:szCs w:val="23"/>
                <w:lang w:eastAsia="ru-RU"/>
              </w:rPr>
              <w:t>инстру</w:t>
            </w:r>
            <w:proofErr w:type="spellEnd"/>
            <w:r w:rsidRPr="005E7C4F">
              <w:rPr>
                <w:rFonts w:ascii="Times New Roman" w:hAnsi="Times New Roman"/>
                <w:color w:val="000000"/>
                <w:sz w:val="23"/>
                <w:szCs w:val="23"/>
                <w:lang w:eastAsia="ru-RU"/>
              </w:rPr>
              <w:t xml:space="preserve">-ментов.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Анализировать </w:t>
            </w:r>
            <w:r w:rsidRPr="005E7C4F">
              <w:rPr>
                <w:rFonts w:ascii="Times New Roman" w:hAnsi="Times New Roman"/>
                <w:color w:val="000000"/>
                <w:sz w:val="23"/>
                <w:szCs w:val="23"/>
                <w:lang w:eastAsia="ru-RU"/>
              </w:rPr>
              <w:t xml:space="preserve">и </w:t>
            </w:r>
            <w:r w:rsidRPr="005E7C4F">
              <w:rPr>
                <w:rFonts w:ascii="Times New Roman" w:hAnsi="Times New Roman"/>
                <w:b/>
                <w:bCs/>
                <w:color w:val="000000"/>
                <w:sz w:val="23"/>
                <w:szCs w:val="23"/>
                <w:lang w:eastAsia="ru-RU"/>
              </w:rPr>
              <w:t xml:space="preserve">обобщать </w:t>
            </w:r>
            <w:r w:rsidRPr="005E7C4F">
              <w:rPr>
                <w:rFonts w:ascii="Times New Roman" w:hAnsi="Times New Roman"/>
                <w:color w:val="000000"/>
                <w:sz w:val="23"/>
                <w:szCs w:val="23"/>
                <w:lang w:eastAsia="ru-RU"/>
              </w:rPr>
              <w:t xml:space="preserve">многообразие связей музыки, литературы и изобразительного искусства.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Воплощать </w:t>
            </w:r>
            <w:r w:rsidRPr="005E7C4F">
              <w:rPr>
                <w:rFonts w:ascii="Times New Roman" w:hAnsi="Times New Roman"/>
                <w:color w:val="000000"/>
                <w:sz w:val="23"/>
                <w:szCs w:val="23"/>
                <w:lang w:eastAsia="ru-RU"/>
              </w:rPr>
              <w:t xml:space="preserve">художественно-образное содержание музыки и произведений изобразительного искусства в драматизации, </w:t>
            </w:r>
            <w:proofErr w:type="spellStart"/>
            <w:r w:rsidRPr="005E7C4F">
              <w:rPr>
                <w:rFonts w:ascii="Times New Roman" w:hAnsi="Times New Roman"/>
                <w:color w:val="000000"/>
                <w:sz w:val="23"/>
                <w:szCs w:val="23"/>
                <w:lang w:eastAsia="ru-RU"/>
              </w:rPr>
              <w:t>инсценировании</w:t>
            </w:r>
            <w:proofErr w:type="spellEnd"/>
            <w:r w:rsidRPr="005E7C4F">
              <w:rPr>
                <w:rFonts w:ascii="Times New Roman" w:hAnsi="Times New Roman"/>
                <w:color w:val="000000"/>
                <w:sz w:val="23"/>
                <w:szCs w:val="23"/>
                <w:lang w:eastAsia="ru-RU"/>
              </w:rPr>
              <w:t xml:space="preserve">, пластическом движении, свободном </w:t>
            </w:r>
            <w:proofErr w:type="spellStart"/>
            <w:r w:rsidRPr="005E7C4F">
              <w:rPr>
                <w:rFonts w:ascii="Times New Roman" w:hAnsi="Times New Roman"/>
                <w:color w:val="000000"/>
                <w:sz w:val="23"/>
                <w:szCs w:val="23"/>
                <w:lang w:eastAsia="ru-RU"/>
              </w:rPr>
              <w:t>дирижи-ровании</w:t>
            </w:r>
            <w:proofErr w:type="spellEnd"/>
            <w:r w:rsidRPr="005E7C4F">
              <w:rPr>
                <w:rFonts w:ascii="Times New Roman" w:hAnsi="Times New Roman"/>
                <w:color w:val="000000"/>
                <w:sz w:val="23"/>
                <w:szCs w:val="23"/>
                <w:lang w:eastAsia="ru-RU"/>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Импровизировать </w:t>
            </w:r>
            <w:r w:rsidRPr="005E7C4F">
              <w:rPr>
                <w:rFonts w:ascii="Times New Roman" w:hAnsi="Times New Roman"/>
                <w:color w:val="000000"/>
                <w:sz w:val="23"/>
                <w:szCs w:val="23"/>
                <w:lang w:eastAsia="ru-RU"/>
              </w:rPr>
              <w:t xml:space="preserve">в пении, игре, пластике.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Формировать </w:t>
            </w:r>
            <w:r w:rsidRPr="005E7C4F">
              <w:rPr>
                <w:rFonts w:ascii="Times New Roman" w:hAnsi="Times New Roman"/>
                <w:color w:val="000000"/>
                <w:sz w:val="23"/>
                <w:szCs w:val="23"/>
                <w:lang w:eastAsia="ru-RU"/>
              </w:rPr>
              <w:t xml:space="preserve">личную </w:t>
            </w:r>
            <w:proofErr w:type="gramStart"/>
            <w:r w:rsidRPr="005E7C4F">
              <w:rPr>
                <w:rFonts w:ascii="Times New Roman" w:hAnsi="Times New Roman"/>
                <w:color w:val="000000"/>
                <w:sz w:val="23"/>
                <w:szCs w:val="23"/>
                <w:lang w:eastAsia="ru-RU"/>
              </w:rPr>
              <w:t>фоно-теку</w:t>
            </w:r>
            <w:proofErr w:type="gramEnd"/>
            <w:r w:rsidRPr="005E7C4F">
              <w:rPr>
                <w:rFonts w:ascii="Times New Roman" w:hAnsi="Times New Roman"/>
                <w:color w:val="000000"/>
                <w:sz w:val="23"/>
                <w:szCs w:val="23"/>
                <w:lang w:eastAsia="ru-RU"/>
              </w:rPr>
              <w:t xml:space="preserve">, библиотеку, видеотеку, коллекцию произведений </w:t>
            </w:r>
            <w:proofErr w:type="spellStart"/>
            <w:r w:rsidRPr="005E7C4F">
              <w:rPr>
                <w:rFonts w:ascii="Times New Roman" w:hAnsi="Times New Roman"/>
                <w:color w:val="000000"/>
                <w:sz w:val="23"/>
                <w:szCs w:val="23"/>
                <w:lang w:eastAsia="ru-RU"/>
              </w:rPr>
              <w:t>изоб</w:t>
            </w:r>
            <w:proofErr w:type="spellEnd"/>
            <w:r w:rsidRPr="005E7C4F">
              <w:rPr>
                <w:rFonts w:ascii="Times New Roman" w:hAnsi="Times New Roman"/>
                <w:color w:val="000000"/>
                <w:sz w:val="23"/>
                <w:szCs w:val="23"/>
                <w:lang w:eastAsia="ru-RU"/>
              </w:rPr>
              <w:t xml:space="preserve">-разительного искусства.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Осуществлять </w:t>
            </w:r>
            <w:r w:rsidRPr="005E7C4F">
              <w:rPr>
                <w:rFonts w:ascii="Times New Roman" w:hAnsi="Times New Roman"/>
                <w:color w:val="000000"/>
                <w:sz w:val="23"/>
                <w:szCs w:val="23"/>
                <w:lang w:eastAsia="ru-RU"/>
              </w:rPr>
              <w:t>поиск музы-</w:t>
            </w:r>
            <w:proofErr w:type="spellStart"/>
            <w:r w:rsidRPr="005E7C4F">
              <w:rPr>
                <w:rFonts w:ascii="Times New Roman" w:hAnsi="Times New Roman"/>
                <w:color w:val="000000"/>
                <w:sz w:val="23"/>
                <w:szCs w:val="23"/>
                <w:lang w:eastAsia="ru-RU"/>
              </w:rPr>
              <w:t>кальн</w:t>
            </w:r>
            <w:proofErr w:type="gramStart"/>
            <w:r w:rsidRPr="005E7C4F">
              <w:rPr>
                <w:rFonts w:ascii="Times New Roman" w:hAnsi="Times New Roman"/>
                <w:color w:val="000000"/>
                <w:sz w:val="23"/>
                <w:szCs w:val="23"/>
                <w:lang w:eastAsia="ru-RU"/>
              </w:rPr>
              <w:t>о</w:t>
            </w:r>
            <w:proofErr w:type="spellEnd"/>
            <w:r w:rsidRPr="005E7C4F">
              <w:rPr>
                <w:rFonts w:ascii="Times New Roman" w:hAnsi="Times New Roman"/>
                <w:color w:val="000000"/>
                <w:sz w:val="23"/>
                <w:szCs w:val="23"/>
                <w:lang w:eastAsia="ru-RU"/>
              </w:rPr>
              <w:t>-</w:t>
            </w:r>
            <w:proofErr w:type="gramEnd"/>
            <w:r w:rsidRPr="005E7C4F">
              <w:rPr>
                <w:rFonts w:ascii="Times New Roman" w:hAnsi="Times New Roman"/>
                <w:color w:val="000000"/>
                <w:sz w:val="23"/>
                <w:szCs w:val="23"/>
                <w:lang w:eastAsia="ru-RU"/>
              </w:rPr>
              <w:t xml:space="preserve"> образовательной информации в сети Интернет.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Самостоятельно </w:t>
            </w:r>
            <w:r w:rsidRPr="005E7C4F">
              <w:rPr>
                <w:rFonts w:ascii="Times New Roman" w:hAnsi="Times New Roman"/>
                <w:b/>
                <w:bCs/>
                <w:color w:val="000000"/>
                <w:sz w:val="23"/>
                <w:szCs w:val="23"/>
                <w:lang w:eastAsia="ru-RU"/>
              </w:rPr>
              <w:t xml:space="preserve">работать </w:t>
            </w:r>
            <w:r w:rsidRPr="005E7C4F">
              <w:rPr>
                <w:rFonts w:ascii="Times New Roman" w:hAnsi="Times New Roman"/>
                <w:color w:val="000000"/>
                <w:sz w:val="23"/>
                <w:szCs w:val="23"/>
                <w:lang w:eastAsia="ru-RU"/>
              </w:rPr>
              <w:t xml:space="preserve">с обучающими образовательными программами.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Оценивать </w:t>
            </w:r>
            <w:r w:rsidRPr="005E7C4F">
              <w:rPr>
                <w:rFonts w:ascii="Times New Roman" w:hAnsi="Times New Roman"/>
                <w:color w:val="000000"/>
                <w:sz w:val="23"/>
                <w:szCs w:val="23"/>
                <w:lang w:eastAsia="ru-RU"/>
              </w:rPr>
              <w:t xml:space="preserve">собственную </w:t>
            </w:r>
            <w:proofErr w:type="spellStart"/>
            <w:proofErr w:type="gramStart"/>
            <w:r w:rsidRPr="005E7C4F">
              <w:rPr>
                <w:rFonts w:ascii="Times New Roman" w:hAnsi="Times New Roman"/>
                <w:color w:val="000000"/>
                <w:sz w:val="23"/>
                <w:szCs w:val="23"/>
                <w:lang w:eastAsia="ru-RU"/>
              </w:rPr>
              <w:t>му-зыкально</w:t>
            </w:r>
            <w:proofErr w:type="spellEnd"/>
            <w:proofErr w:type="gramEnd"/>
            <w:r w:rsidRPr="005E7C4F">
              <w:rPr>
                <w:rFonts w:ascii="Times New Roman" w:hAnsi="Times New Roman"/>
                <w:color w:val="000000"/>
                <w:sz w:val="23"/>
                <w:szCs w:val="23"/>
                <w:lang w:eastAsia="ru-RU"/>
              </w:rPr>
              <w:t xml:space="preserve"> - творческую деятельность и деятельность своих сверстников.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r w:rsidRPr="005E7C4F">
              <w:rPr>
                <w:rFonts w:ascii="Times New Roman" w:hAnsi="Times New Roman"/>
                <w:b/>
                <w:bCs/>
                <w:sz w:val="23"/>
                <w:szCs w:val="23"/>
              </w:rPr>
              <w:t xml:space="preserve">Защищать </w:t>
            </w:r>
            <w:r w:rsidRPr="005E7C4F">
              <w:rPr>
                <w:rFonts w:ascii="Times New Roman" w:hAnsi="Times New Roman"/>
                <w:sz w:val="23"/>
                <w:szCs w:val="23"/>
              </w:rPr>
              <w:t>творче</w:t>
            </w:r>
            <w:r>
              <w:rPr>
                <w:rFonts w:ascii="Times New Roman" w:hAnsi="Times New Roman"/>
                <w:sz w:val="23"/>
                <w:szCs w:val="23"/>
              </w:rPr>
              <w:t xml:space="preserve">ские </w:t>
            </w:r>
            <w:proofErr w:type="spellStart"/>
            <w:proofErr w:type="gramStart"/>
            <w:r>
              <w:rPr>
                <w:rFonts w:ascii="Times New Roman" w:hAnsi="Times New Roman"/>
                <w:sz w:val="23"/>
                <w:szCs w:val="23"/>
              </w:rPr>
              <w:t>иссле-довательские</w:t>
            </w:r>
            <w:proofErr w:type="spellEnd"/>
            <w:proofErr w:type="gramEnd"/>
            <w:r>
              <w:rPr>
                <w:rFonts w:ascii="Times New Roman" w:hAnsi="Times New Roman"/>
                <w:sz w:val="23"/>
                <w:szCs w:val="23"/>
              </w:rPr>
              <w:t xml:space="preserve"> проекты.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9055B7">
            <w:pPr>
              <w:suppressAutoHyphens w:val="0"/>
              <w:autoSpaceDE w:val="0"/>
              <w:autoSpaceDN w:val="0"/>
              <w:adjustRightInd w:val="0"/>
              <w:spacing w:after="0" w:line="240" w:lineRule="auto"/>
              <w:jc w:val="both"/>
              <w:rPr>
                <w:rFonts w:ascii="Times New Roman" w:hAnsi="Times New Roman"/>
                <w:color w:val="000000"/>
                <w:sz w:val="23"/>
                <w:szCs w:val="23"/>
                <w:lang w:eastAsia="ru-RU"/>
              </w:rPr>
            </w:pPr>
          </w:p>
        </w:tc>
      </w:tr>
    </w:tbl>
    <w:p w:rsidR="003B1AD7" w:rsidRDefault="003B1AD7" w:rsidP="009055B7">
      <w:pPr>
        <w:spacing w:line="360" w:lineRule="auto"/>
        <w:jc w:val="both"/>
        <w:rPr>
          <w:rFonts w:ascii="Times New Roman" w:hAnsi="Times New Roman"/>
          <w:sz w:val="24"/>
          <w:szCs w:val="24"/>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D74113" w:rsidRDefault="00D74113"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D74113" w:rsidRDefault="00D74113"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D74113" w:rsidRDefault="00D74113"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r>
        <w:rPr>
          <w:rFonts w:ascii="Times New Roman" w:eastAsia="Courier New" w:hAnsi="Times New Roman"/>
          <w:b/>
          <w:sz w:val="20"/>
          <w:szCs w:val="20"/>
          <w:lang w:eastAsia="ru-RU"/>
        </w:rPr>
        <w:lastRenderedPageBreak/>
        <w:t>Календарно-тематическое планирование</w:t>
      </w:r>
    </w:p>
    <w:p w:rsidR="003B1AD7" w:rsidRPr="00CD14FB"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Times New Roman" w:hAnsi="Times New Roman"/>
          <w:b/>
          <w:sz w:val="20"/>
          <w:szCs w:val="20"/>
        </w:rPr>
      </w:pPr>
      <w:r>
        <w:rPr>
          <w:rFonts w:ascii="Times New Roman" w:eastAsia="Courier New" w:hAnsi="Times New Roman"/>
          <w:b/>
          <w:sz w:val="20"/>
          <w:szCs w:val="20"/>
          <w:lang w:eastAsia="ru-RU"/>
        </w:rPr>
        <w:t xml:space="preserve"> 5 класс</w:t>
      </w:r>
    </w:p>
    <w:tbl>
      <w:tblPr>
        <w:tblW w:w="10075" w:type="dxa"/>
        <w:tblInd w:w="-39" w:type="dxa"/>
        <w:tblLayout w:type="fixed"/>
        <w:tblLook w:val="0000" w:firstRow="0" w:lastRow="0" w:firstColumn="0" w:lastColumn="0" w:noHBand="0" w:noVBand="0"/>
      </w:tblPr>
      <w:tblGrid>
        <w:gridCol w:w="851"/>
        <w:gridCol w:w="5954"/>
        <w:gridCol w:w="708"/>
        <w:gridCol w:w="1276"/>
        <w:gridCol w:w="1286"/>
      </w:tblGrid>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Times New Roman" w:hAnsi="Times New Roman"/>
                <w:sz w:val="20"/>
                <w:szCs w:val="20"/>
                <w:lang w:eastAsia="ru-RU"/>
              </w:rPr>
              <w:t xml:space="preserve">№ </w:t>
            </w:r>
            <w:r>
              <w:rPr>
                <w:rFonts w:ascii="Times New Roman" w:eastAsia="Courier New" w:hAnsi="Times New Roman" w:cs="Courier New"/>
                <w:sz w:val="20"/>
                <w:szCs w:val="20"/>
                <w:lang w:eastAsia="ru-RU"/>
              </w:rPr>
              <w:t xml:space="preserve">урока </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Раздел, тема</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Кол-во часов</w:t>
            </w:r>
          </w:p>
        </w:tc>
        <w:tc>
          <w:tcPr>
            <w:tcW w:w="1276"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Дата проведения по плану</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pPr>
            <w:r>
              <w:rPr>
                <w:rFonts w:ascii="Times New Roman" w:eastAsia="Courier New" w:hAnsi="Times New Roman" w:cs="Courier New"/>
                <w:sz w:val="20"/>
                <w:szCs w:val="20"/>
                <w:lang w:eastAsia="ru-RU"/>
              </w:rPr>
              <w:t>Дата проведения по факту</w:t>
            </w:r>
          </w:p>
        </w:tc>
      </w:tr>
      <w:tr w:rsidR="003B1AD7" w:rsidTr="005B44F5">
        <w:tc>
          <w:tcPr>
            <w:tcW w:w="10075" w:type="dxa"/>
            <w:gridSpan w:val="5"/>
            <w:tcBorders>
              <w:top w:val="single" w:sz="4" w:space="0" w:color="000000"/>
              <w:left w:val="single" w:sz="4" w:space="0" w:color="000000"/>
              <w:bottom w:val="single" w:sz="4" w:space="0" w:color="000000"/>
              <w:right w:val="single" w:sz="4" w:space="0" w:color="000000"/>
            </w:tcBorders>
            <w:shd w:val="clear" w:color="auto" w:fill="auto"/>
          </w:tcPr>
          <w:p w:rsidR="003B1AD7" w:rsidRPr="00CD14FB"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Times New Roman" w:hAnsi="Times New Roman"/>
                <w:sz w:val="20"/>
                <w:szCs w:val="20"/>
                <w:lang w:eastAsia="ru-RU"/>
              </w:rPr>
            </w:pPr>
            <w:r w:rsidRPr="00C77BD0">
              <w:rPr>
                <w:rFonts w:ascii="Times New Roman" w:eastAsia="Times New Roman" w:hAnsi="Times New Roman"/>
                <w:b/>
                <w:sz w:val="20"/>
                <w:szCs w:val="20"/>
                <w:lang w:eastAsia="ru-RU"/>
              </w:rPr>
              <w:t xml:space="preserve">Тема   </w:t>
            </w:r>
            <w:r w:rsidRPr="00C77BD0">
              <w:rPr>
                <w:rFonts w:ascii="Times New Roman" w:eastAsia="Times New Roman" w:hAnsi="Times New Roman"/>
                <w:b/>
                <w:sz w:val="20"/>
                <w:szCs w:val="20"/>
                <w:lang w:val="en-US" w:eastAsia="ru-RU"/>
              </w:rPr>
              <w:t>I</w:t>
            </w:r>
            <w:r w:rsidRPr="00C77BD0">
              <w:rPr>
                <w:rFonts w:ascii="Times New Roman" w:eastAsia="Times New Roman" w:hAnsi="Times New Roman"/>
                <w:b/>
                <w:sz w:val="20"/>
                <w:szCs w:val="20"/>
                <w:lang w:eastAsia="ru-RU"/>
              </w:rPr>
              <w:t xml:space="preserve">   полугодия</w:t>
            </w:r>
            <w:proofErr w:type="gramStart"/>
            <w:r w:rsidRPr="00C77BD0">
              <w:rPr>
                <w:rFonts w:ascii="Times New Roman" w:eastAsia="Times New Roman" w:hAnsi="Times New Roman"/>
                <w:b/>
                <w:sz w:val="20"/>
                <w:szCs w:val="20"/>
                <w:lang w:eastAsia="ru-RU"/>
              </w:rPr>
              <w:t xml:space="preserve">  :</w:t>
            </w:r>
            <w:proofErr w:type="gramEnd"/>
            <w:r w:rsidRPr="00C77BD0">
              <w:rPr>
                <w:rFonts w:ascii="Times New Roman" w:eastAsia="Times New Roman" w:hAnsi="Times New Roman"/>
                <w:b/>
                <w:sz w:val="20"/>
                <w:szCs w:val="20"/>
                <w:lang w:eastAsia="ru-RU"/>
              </w:rPr>
              <w:t xml:space="preserve"> «Музыка и литература»</w:t>
            </w:r>
            <w:r>
              <w:rPr>
                <w:rFonts w:ascii="Times New Roman" w:eastAsia="Times New Roman" w:hAnsi="Times New Roman"/>
                <w:sz w:val="20"/>
                <w:szCs w:val="20"/>
                <w:lang w:eastAsia="ru-RU"/>
              </w:rPr>
              <w:t xml:space="preserve">                                   </w:t>
            </w:r>
            <w:r w:rsidRPr="00C77BD0">
              <w:rPr>
                <w:rFonts w:ascii="Times New Roman" w:eastAsia="Times New Roman" w:hAnsi="Times New Roman"/>
                <w:sz w:val="20"/>
                <w:szCs w:val="20"/>
                <w:lang w:eastAsia="ru-RU"/>
              </w:rPr>
              <w:t>5а/ 5б</w:t>
            </w: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Times New Roman" w:hAnsi="Times New Roman"/>
                <w:sz w:val="20"/>
                <w:szCs w:val="20"/>
              </w:rPr>
            </w:pPr>
            <w:r>
              <w:rPr>
                <w:rFonts w:ascii="Times New Roman" w:eastAsia="Courier New" w:hAnsi="Times New Roman"/>
                <w:sz w:val="20"/>
                <w:szCs w:val="20"/>
                <w:lang w:eastAsia="ru-RU"/>
              </w:rPr>
              <w:t>1</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line="240" w:lineRule="auto"/>
              <w:rPr>
                <w:rFonts w:ascii="Times New Roman" w:eastAsia="Courier New" w:hAnsi="Times New Roman"/>
                <w:sz w:val="20"/>
                <w:szCs w:val="20"/>
                <w:lang w:eastAsia="ru-RU"/>
              </w:rPr>
            </w:pPr>
            <w:r w:rsidRPr="001C4504">
              <w:rPr>
                <w:rFonts w:ascii="Times New Roman" w:eastAsia="Courier New" w:hAnsi="Times New Roman"/>
                <w:sz w:val="20"/>
                <w:szCs w:val="20"/>
                <w:lang w:eastAsia="ru-RU"/>
              </w:rPr>
              <w:t>Что  роднит  музыку   с  литературой</w:t>
            </w:r>
            <w:r>
              <w:rPr>
                <w:rFonts w:ascii="Times New Roman" w:eastAsia="Courier New" w:hAnsi="Times New Roman"/>
                <w:sz w:val="20"/>
                <w:szCs w:val="20"/>
                <w:lang w:eastAsia="ru-RU"/>
              </w:rPr>
              <w:t>?</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eastAsia="ru-RU"/>
              </w:rPr>
            </w:pPr>
            <w:r>
              <w:rPr>
                <w:rFonts w:ascii="Times New Roman" w:eastAsia="Courier New" w:hAnsi="Times New Roman"/>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val="en-US" w:eastAsia="ru-RU"/>
              </w:rPr>
            </w:pPr>
            <w:r>
              <w:rPr>
                <w:rFonts w:ascii="Times New Roman" w:eastAsia="Courier New" w:hAnsi="Times New Roman"/>
                <w:sz w:val="20"/>
                <w:szCs w:val="20"/>
                <w:lang w:val="en-US" w:eastAsia="ru-RU"/>
              </w:rPr>
              <w:t>3.09/5.09</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sz w:val="20"/>
                <w:szCs w:val="20"/>
                <w:lang w:eastAsia="ru-RU"/>
              </w:rPr>
              <w:t>2</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sz w:val="20"/>
                <w:szCs w:val="20"/>
                <w:lang w:eastAsia="ru-RU"/>
              </w:rPr>
            </w:pPr>
            <w:r w:rsidRPr="001C4504">
              <w:rPr>
                <w:rFonts w:ascii="Times New Roman" w:eastAsia="Courier New" w:hAnsi="Times New Roman"/>
                <w:sz w:val="20"/>
                <w:szCs w:val="20"/>
                <w:lang w:eastAsia="ru-RU"/>
              </w:rPr>
              <w:t>Вокальная  музыка. Россия, Россия, нет слова красивей</w:t>
            </w:r>
            <w:r>
              <w:rPr>
                <w:rFonts w:ascii="Times New Roman" w:eastAsia="Courier New" w:hAnsi="Times New Roman"/>
                <w:sz w:val="20"/>
                <w:szCs w:val="20"/>
                <w:lang w:eastAsia="ru-RU"/>
              </w:rPr>
              <w:t>…</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eastAsia="ru-RU"/>
              </w:rPr>
            </w:pPr>
            <w:r>
              <w:rPr>
                <w:rFonts w:ascii="Times New Roman" w:eastAsia="Courier New" w:hAnsi="Times New Roman"/>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sz w:val="20"/>
                <w:szCs w:val="20"/>
                <w:lang w:val="en-US" w:eastAsia="ru-RU"/>
              </w:rPr>
            </w:pPr>
            <w:r>
              <w:rPr>
                <w:rFonts w:ascii="Times New Roman" w:eastAsia="Courier New" w:hAnsi="Times New Roman"/>
                <w:sz w:val="20"/>
                <w:szCs w:val="20"/>
                <w:lang w:val="en-US" w:eastAsia="ru-RU"/>
              </w:rPr>
              <w:t>10.09/12.09</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sz w:val="20"/>
                <w:szCs w:val="20"/>
                <w:lang w:eastAsia="ru-RU"/>
              </w:rPr>
            </w:pPr>
          </w:p>
        </w:tc>
      </w:tr>
      <w:tr w:rsidR="003B1AD7" w:rsidTr="005B44F5">
        <w:trPr>
          <w:trHeight w:val="359"/>
        </w:trPr>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sz w:val="20"/>
                <w:szCs w:val="20"/>
                <w:lang w:eastAsia="ru-RU"/>
              </w:rPr>
              <w:t>3</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sz w:val="20"/>
                <w:szCs w:val="20"/>
                <w:lang w:eastAsia="ru-RU"/>
              </w:rPr>
            </w:pPr>
            <w:r w:rsidRPr="001C4504">
              <w:rPr>
                <w:rFonts w:ascii="Times New Roman" w:eastAsia="Courier New" w:hAnsi="Times New Roman"/>
                <w:sz w:val="20"/>
                <w:szCs w:val="20"/>
                <w:lang w:eastAsia="ru-RU"/>
              </w:rPr>
              <w:t>Вокальная  музыка. Песня русская в березах, песня русская в хлебах</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eastAsia="ru-RU"/>
              </w:rPr>
            </w:pPr>
            <w:r>
              <w:rPr>
                <w:rFonts w:ascii="Times New Roman" w:eastAsia="Courier New" w:hAnsi="Times New Roman"/>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val="en-US" w:eastAsia="ru-RU"/>
              </w:rPr>
            </w:pPr>
            <w:r>
              <w:rPr>
                <w:rFonts w:ascii="Times New Roman" w:eastAsia="Courier New" w:hAnsi="Times New Roman"/>
                <w:sz w:val="20"/>
                <w:szCs w:val="20"/>
                <w:lang w:val="en-US" w:eastAsia="ru-RU"/>
              </w:rPr>
              <w:t>17.09/19.09</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sz w:val="20"/>
                <w:szCs w:val="20"/>
                <w:lang w:eastAsia="ru-RU"/>
              </w:rPr>
              <w:t>4</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sz w:val="20"/>
                <w:szCs w:val="20"/>
                <w:lang w:eastAsia="ru-RU"/>
              </w:rPr>
            </w:pPr>
            <w:r w:rsidRPr="001C4504">
              <w:rPr>
                <w:rFonts w:ascii="Times New Roman" w:eastAsia="Courier New" w:hAnsi="Times New Roman"/>
                <w:sz w:val="20"/>
                <w:szCs w:val="20"/>
                <w:lang w:eastAsia="ru-RU"/>
              </w:rPr>
              <w:t>Вокальная  музыка. Здесь мало услышать, здесь вслушаться нужно</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eastAsia="ru-RU"/>
              </w:rPr>
            </w:pPr>
            <w:r>
              <w:rPr>
                <w:rFonts w:ascii="Times New Roman" w:eastAsia="Courier New" w:hAnsi="Times New Roman"/>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sz w:val="20"/>
                <w:szCs w:val="20"/>
                <w:lang w:val="en-US" w:eastAsia="ru-RU"/>
              </w:rPr>
            </w:pPr>
            <w:r>
              <w:rPr>
                <w:rFonts w:ascii="Times New Roman" w:eastAsia="Courier New" w:hAnsi="Times New Roman"/>
                <w:sz w:val="20"/>
                <w:szCs w:val="20"/>
                <w:lang w:val="en-US" w:eastAsia="ru-RU"/>
              </w:rPr>
              <w:t>24.09/26.09</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rPr>
                <w:rFonts w:ascii="Times New Roman" w:eastAsia="Courier New" w:hAnsi="Times New Roman"/>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sz w:val="20"/>
                <w:szCs w:val="20"/>
                <w:lang w:eastAsia="ru-RU"/>
              </w:rPr>
              <w:t>5</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sz w:val="20"/>
                <w:szCs w:val="20"/>
                <w:lang w:eastAsia="ru-RU"/>
              </w:rPr>
            </w:pPr>
            <w:r w:rsidRPr="001C4504">
              <w:rPr>
                <w:rFonts w:ascii="Times New Roman" w:eastAsia="Courier New" w:hAnsi="Times New Roman"/>
                <w:sz w:val="20"/>
                <w:szCs w:val="20"/>
                <w:lang w:eastAsia="ru-RU"/>
              </w:rPr>
              <w:t>Фольклор  в  музыке  русских  композиторов. «Стучит, гремит Кикимора…»</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eastAsia="ru-RU"/>
              </w:rPr>
            </w:pPr>
            <w:r>
              <w:rPr>
                <w:rFonts w:ascii="Times New Roman" w:eastAsia="Courier New" w:hAnsi="Times New Roman"/>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val="en-US" w:eastAsia="ru-RU"/>
              </w:rPr>
            </w:pPr>
            <w:r>
              <w:rPr>
                <w:rFonts w:ascii="Times New Roman" w:eastAsia="Courier New" w:hAnsi="Times New Roman"/>
                <w:sz w:val="20"/>
                <w:szCs w:val="20"/>
                <w:lang w:val="en-US" w:eastAsia="ru-RU"/>
              </w:rPr>
              <w:t>1.10/3.10</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sz w:val="20"/>
                <w:szCs w:val="20"/>
                <w:lang w:eastAsia="ru-RU"/>
              </w:rPr>
              <w:t>6</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sz w:val="20"/>
                <w:szCs w:val="20"/>
                <w:lang w:eastAsia="ru-RU"/>
              </w:rPr>
            </w:pPr>
            <w:r w:rsidRPr="001C4504">
              <w:rPr>
                <w:rFonts w:ascii="Times New Roman" w:eastAsia="Courier New" w:hAnsi="Times New Roman"/>
                <w:sz w:val="20"/>
                <w:szCs w:val="20"/>
                <w:lang w:eastAsia="ru-RU"/>
              </w:rPr>
              <w:t>Фольклор  в  музыке  русских  композиторов. «Что за прелесть эти сказки»</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eastAsia="ru-RU"/>
              </w:rPr>
            </w:pPr>
            <w:r>
              <w:rPr>
                <w:rFonts w:ascii="Times New Roman" w:eastAsia="Courier New" w:hAnsi="Times New Roman"/>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val="en-US" w:eastAsia="ru-RU"/>
              </w:rPr>
            </w:pPr>
            <w:r>
              <w:rPr>
                <w:rFonts w:ascii="Times New Roman" w:eastAsia="Courier New" w:hAnsi="Times New Roman"/>
                <w:sz w:val="20"/>
                <w:szCs w:val="20"/>
                <w:lang w:val="en-US" w:eastAsia="ru-RU"/>
              </w:rPr>
              <w:t>8.10/10.10</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Times New Roman" w:hAnsi="Times New Roman"/>
                <w:sz w:val="20"/>
                <w:szCs w:val="20"/>
              </w:rPr>
            </w:pPr>
            <w:r>
              <w:rPr>
                <w:rFonts w:ascii="Times New Roman" w:eastAsia="Courier New" w:hAnsi="Times New Roman"/>
                <w:sz w:val="20"/>
                <w:szCs w:val="20"/>
                <w:lang w:eastAsia="ru-RU"/>
              </w:rPr>
              <w:t>7</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sz w:val="20"/>
                <w:szCs w:val="20"/>
                <w:lang w:eastAsia="ru-RU"/>
              </w:rPr>
            </w:pPr>
            <w:r w:rsidRPr="001C4504">
              <w:rPr>
                <w:rFonts w:ascii="Times New Roman" w:eastAsia="Courier New" w:hAnsi="Times New Roman"/>
                <w:sz w:val="20"/>
                <w:szCs w:val="20"/>
                <w:lang w:eastAsia="ru-RU"/>
              </w:rPr>
              <w:t>Жанры  инструментальной  и  вокальной  музыки. «Мелодией одной звучат печаль и радость…», «Песнь моя летит с мольбою»</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eastAsia="ru-RU"/>
              </w:rPr>
            </w:pPr>
            <w:r>
              <w:rPr>
                <w:rFonts w:ascii="Times New Roman" w:eastAsia="Courier New" w:hAnsi="Times New Roman"/>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val="en-US" w:eastAsia="ru-RU"/>
              </w:rPr>
            </w:pPr>
            <w:r>
              <w:rPr>
                <w:rFonts w:ascii="Times New Roman" w:eastAsia="Courier New" w:hAnsi="Times New Roman"/>
                <w:sz w:val="20"/>
                <w:szCs w:val="20"/>
                <w:lang w:val="en-US" w:eastAsia="ru-RU"/>
              </w:rPr>
              <w:t>15.10/17.10</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Times New Roman" w:hAnsi="Times New Roman"/>
                <w:sz w:val="20"/>
                <w:szCs w:val="20"/>
              </w:rPr>
            </w:pPr>
            <w:r>
              <w:rPr>
                <w:rFonts w:ascii="Times New Roman" w:eastAsia="Courier New" w:hAnsi="Times New Roman"/>
                <w:sz w:val="20"/>
                <w:szCs w:val="20"/>
                <w:lang w:eastAsia="ru-RU"/>
              </w:rPr>
              <w:t>8</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line="240" w:lineRule="auto"/>
              <w:rPr>
                <w:rFonts w:ascii="Times New Roman" w:eastAsia="Courier New" w:hAnsi="Times New Roman"/>
                <w:sz w:val="20"/>
                <w:szCs w:val="20"/>
                <w:lang w:eastAsia="ru-RU"/>
              </w:rPr>
            </w:pPr>
            <w:r w:rsidRPr="001C4504">
              <w:rPr>
                <w:rFonts w:ascii="Times New Roman" w:eastAsia="Courier New" w:hAnsi="Times New Roman"/>
                <w:sz w:val="20"/>
                <w:szCs w:val="20"/>
                <w:lang w:eastAsia="ru-RU"/>
              </w:rPr>
              <w:t>Вторая  жизнь  песни. Живительный родник творчества</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eastAsia="ru-RU"/>
              </w:rPr>
            </w:pPr>
            <w:r>
              <w:rPr>
                <w:rFonts w:ascii="Times New Roman" w:eastAsia="Courier New" w:hAnsi="Times New Roman"/>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val="en-US" w:eastAsia="ru-RU"/>
              </w:rPr>
            </w:pPr>
            <w:r>
              <w:rPr>
                <w:rFonts w:ascii="Times New Roman" w:eastAsia="Courier New" w:hAnsi="Times New Roman"/>
                <w:sz w:val="20"/>
                <w:szCs w:val="20"/>
                <w:lang w:val="en-US" w:eastAsia="ru-RU"/>
              </w:rPr>
              <w:t>22.10/24.10</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Times New Roman" w:hAnsi="Times New Roman"/>
                <w:sz w:val="20"/>
                <w:szCs w:val="20"/>
              </w:rPr>
            </w:pPr>
            <w:r>
              <w:rPr>
                <w:rFonts w:ascii="Times New Roman" w:eastAsia="Courier New" w:hAnsi="Times New Roman"/>
                <w:sz w:val="20"/>
                <w:szCs w:val="20"/>
                <w:lang w:eastAsia="ru-RU"/>
              </w:rPr>
              <w:t>9</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line="240" w:lineRule="auto"/>
              <w:rPr>
                <w:rFonts w:ascii="Times New Roman" w:eastAsia="Courier New" w:hAnsi="Times New Roman"/>
                <w:sz w:val="20"/>
                <w:szCs w:val="20"/>
                <w:lang w:eastAsia="ru-RU"/>
              </w:rPr>
            </w:pPr>
            <w:r w:rsidRPr="007B61E2">
              <w:rPr>
                <w:rFonts w:ascii="Times New Roman" w:eastAsia="Courier New" w:hAnsi="Times New Roman"/>
                <w:sz w:val="20"/>
                <w:szCs w:val="20"/>
                <w:lang w:eastAsia="ru-RU"/>
              </w:rPr>
              <w:t>Всю  жизнь  мою  несу  Родину  в  душе…»Перезвоны»</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eastAsia="ru-RU"/>
              </w:rPr>
            </w:pPr>
            <w:r>
              <w:rPr>
                <w:rFonts w:ascii="Times New Roman" w:eastAsia="Courier New" w:hAnsi="Times New Roman"/>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val="en-US" w:eastAsia="ru-RU"/>
              </w:rPr>
            </w:pPr>
            <w:r>
              <w:rPr>
                <w:rFonts w:ascii="Times New Roman" w:eastAsia="Courier New" w:hAnsi="Times New Roman"/>
                <w:sz w:val="20"/>
                <w:szCs w:val="20"/>
                <w:lang w:val="en-US" w:eastAsia="ru-RU"/>
              </w:rPr>
              <w:t>29.10/31.10</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sz w:val="20"/>
                <w:szCs w:val="20"/>
                <w:lang w:eastAsia="ru-RU"/>
              </w:rPr>
              <w:t>10</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sz w:val="20"/>
                <w:szCs w:val="20"/>
                <w:lang w:eastAsia="ru-RU"/>
              </w:rPr>
            </w:pPr>
            <w:r w:rsidRPr="007B61E2">
              <w:rPr>
                <w:rFonts w:ascii="Times New Roman" w:eastAsia="Courier New" w:hAnsi="Times New Roman"/>
                <w:sz w:val="20"/>
                <w:szCs w:val="20"/>
                <w:lang w:eastAsia="ru-RU"/>
              </w:rPr>
              <w:t>Всю жизнь свою несу Родину в душе. «Скажи, откуда ты приходишь, красота?»</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eastAsia="ru-RU"/>
              </w:rPr>
            </w:pPr>
            <w:r>
              <w:rPr>
                <w:rFonts w:ascii="Times New Roman" w:eastAsia="Courier New" w:hAnsi="Times New Roman"/>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val="en-US" w:eastAsia="ru-RU"/>
              </w:rPr>
            </w:pPr>
            <w:r>
              <w:rPr>
                <w:rFonts w:ascii="Times New Roman" w:eastAsia="Courier New" w:hAnsi="Times New Roman"/>
                <w:sz w:val="20"/>
                <w:szCs w:val="20"/>
                <w:lang w:val="en-US" w:eastAsia="ru-RU"/>
              </w:rPr>
              <w:t>12.11/14.11</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sz w:val="20"/>
                <w:szCs w:val="20"/>
                <w:lang w:eastAsia="ru-RU"/>
              </w:rPr>
              <w:t>11</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sz w:val="20"/>
                <w:szCs w:val="20"/>
                <w:lang w:eastAsia="ru-RU"/>
              </w:rPr>
            </w:pPr>
            <w:r w:rsidRPr="007B61E2">
              <w:rPr>
                <w:rFonts w:ascii="Times New Roman" w:eastAsia="Courier New" w:hAnsi="Times New Roman"/>
                <w:sz w:val="20"/>
                <w:szCs w:val="20"/>
                <w:lang w:eastAsia="ru-RU"/>
              </w:rPr>
              <w:t>Писатели  и  поэты  о  музыке  и   музыкантах. «Гармонии задумчивый поэт»</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eastAsia="ru-RU"/>
              </w:rPr>
            </w:pPr>
            <w:r>
              <w:rPr>
                <w:rFonts w:ascii="Times New Roman" w:eastAsia="Courier New" w:hAnsi="Times New Roman"/>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val="en-US" w:eastAsia="ru-RU"/>
              </w:rPr>
            </w:pPr>
            <w:r>
              <w:rPr>
                <w:rFonts w:ascii="Times New Roman" w:eastAsia="Courier New" w:hAnsi="Times New Roman"/>
                <w:sz w:val="20"/>
                <w:szCs w:val="20"/>
                <w:lang w:val="en-US" w:eastAsia="ru-RU"/>
              </w:rPr>
              <w:t>19.11/21.11</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12</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Писатели  и  поэты  о  музыке  и   музыкантах. «Ты, Моцарт, бог, и сам того не знаешь»</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26.11/28.11</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13</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Первое путешествие в музыкальный театр. Опера</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3.12/5.12</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14</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Второе путешествие в музыкальный театр. Балет</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10.12/12.12</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15</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Музыка в театре, кино и на телевидении</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17.12/19.12</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Times New Roman" w:hAnsi="Times New Roman"/>
                <w:sz w:val="20"/>
                <w:szCs w:val="20"/>
              </w:rPr>
            </w:pPr>
            <w:r>
              <w:rPr>
                <w:rFonts w:ascii="Times New Roman" w:eastAsia="Courier New" w:hAnsi="Times New Roman" w:cs="Courier New"/>
                <w:sz w:val="20"/>
                <w:szCs w:val="20"/>
                <w:lang w:eastAsia="ru-RU"/>
              </w:rPr>
              <w:t>16</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line="240" w:lineRule="auto"/>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Третье путешествие в музыкальный театр. Мюзикл</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24.12/26.12</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10075" w:type="dxa"/>
            <w:gridSpan w:val="5"/>
            <w:tcBorders>
              <w:top w:val="single" w:sz="4" w:space="0" w:color="000000"/>
              <w:left w:val="single" w:sz="4" w:space="0" w:color="000000"/>
              <w:bottom w:val="single" w:sz="4" w:space="0" w:color="000000"/>
              <w:right w:val="single" w:sz="4" w:space="0" w:color="000000"/>
            </w:tcBorders>
            <w:shd w:val="clear" w:color="auto" w:fill="auto"/>
          </w:tcPr>
          <w:p w:rsidR="003B1AD7" w:rsidRPr="00C77BD0"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hAnsi="Times New Roman"/>
                <w:b/>
                <w:sz w:val="20"/>
                <w:szCs w:val="20"/>
              </w:rPr>
            </w:pPr>
            <w:r w:rsidRPr="00C77BD0">
              <w:rPr>
                <w:rFonts w:ascii="Times New Roman" w:hAnsi="Times New Roman"/>
                <w:b/>
                <w:sz w:val="20"/>
                <w:szCs w:val="20"/>
              </w:rPr>
              <w:t xml:space="preserve">Тема </w:t>
            </w:r>
            <w:r w:rsidRPr="00C77BD0">
              <w:rPr>
                <w:rFonts w:ascii="Times New Roman" w:hAnsi="Times New Roman"/>
                <w:b/>
                <w:sz w:val="20"/>
                <w:szCs w:val="20"/>
                <w:lang w:val="en-US"/>
              </w:rPr>
              <w:t>II</w:t>
            </w:r>
            <w:r w:rsidRPr="00C77BD0">
              <w:rPr>
                <w:rFonts w:ascii="Times New Roman" w:hAnsi="Times New Roman"/>
                <w:b/>
                <w:sz w:val="20"/>
                <w:szCs w:val="20"/>
              </w:rPr>
              <w:t xml:space="preserve"> полугодия</w:t>
            </w:r>
            <w:proofErr w:type="gramStart"/>
            <w:r w:rsidRPr="00C77BD0">
              <w:rPr>
                <w:rFonts w:ascii="Times New Roman" w:hAnsi="Times New Roman"/>
                <w:b/>
                <w:sz w:val="20"/>
                <w:szCs w:val="20"/>
              </w:rPr>
              <w:t xml:space="preserve"> :</w:t>
            </w:r>
            <w:proofErr w:type="gramEnd"/>
            <w:r w:rsidRPr="00C77BD0">
              <w:rPr>
                <w:rFonts w:ascii="Times New Roman" w:hAnsi="Times New Roman"/>
                <w:b/>
                <w:sz w:val="20"/>
                <w:szCs w:val="20"/>
              </w:rPr>
              <w:t xml:space="preserve"> Музыка и изобразительное искусство</w:t>
            </w: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17</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jc w:val="both"/>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 xml:space="preserve">Что  роднит  музыку </w:t>
            </w:r>
            <w:r>
              <w:rPr>
                <w:rFonts w:ascii="Times New Roman" w:eastAsia="Courier New" w:hAnsi="Times New Roman" w:cs="Courier New"/>
                <w:sz w:val="20"/>
                <w:szCs w:val="20"/>
                <w:lang w:eastAsia="ru-RU"/>
              </w:rPr>
              <w:t xml:space="preserve"> с изобразительным   искусством?</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14.01/16.01</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Pr="00294042"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val="en-US" w:eastAsia="ru-RU"/>
              </w:rPr>
            </w:pPr>
          </w:p>
        </w:tc>
      </w:tr>
      <w:tr w:rsidR="003B1AD7" w:rsidTr="005B44F5">
        <w:trPr>
          <w:trHeight w:val="369"/>
        </w:trPr>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18</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jc w:val="both"/>
              <w:rPr>
                <w:rFonts w:ascii="Times New Roman" w:eastAsia="Courier New" w:hAnsi="Times New Roman" w:cs="Courier New"/>
                <w:sz w:val="20"/>
                <w:szCs w:val="20"/>
                <w:lang w:eastAsia="ru-RU"/>
              </w:rPr>
            </w:pPr>
            <w:proofErr w:type="gramStart"/>
            <w:r w:rsidRPr="007B61E2">
              <w:rPr>
                <w:rFonts w:ascii="Times New Roman" w:eastAsia="Courier New" w:hAnsi="Times New Roman" w:cs="Courier New"/>
                <w:sz w:val="20"/>
                <w:szCs w:val="20"/>
                <w:lang w:eastAsia="ru-RU"/>
              </w:rPr>
              <w:t>Небесное</w:t>
            </w:r>
            <w:proofErr w:type="gramEnd"/>
            <w:r w:rsidRPr="007B61E2">
              <w:rPr>
                <w:rFonts w:ascii="Times New Roman" w:eastAsia="Courier New" w:hAnsi="Times New Roman" w:cs="Courier New"/>
                <w:sz w:val="20"/>
                <w:szCs w:val="20"/>
                <w:lang w:eastAsia="ru-RU"/>
              </w:rPr>
              <w:t xml:space="preserve">   и  земное  в  звуках  и  красках.</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21.01/23.01</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19</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jc w:val="both"/>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Звать через  прошлое  к  настоящему.</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28.01/30.01</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20</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jc w:val="both"/>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Звать через  прошлое  к  настоящему.</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4.02/6.02</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21</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Музыкальная живопись и живописная музыка</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11.02/13.02</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22</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Музыкальная живопись и живописная музыка</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18.02/20.02</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23</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cs="Courier New"/>
                <w:sz w:val="20"/>
                <w:szCs w:val="20"/>
                <w:lang w:eastAsia="ru-RU"/>
              </w:rPr>
            </w:pPr>
            <w:proofErr w:type="spellStart"/>
            <w:r w:rsidRPr="007B61E2">
              <w:rPr>
                <w:rFonts w:ascii="Times New Roman" w:eastAsia="Courier New" w:hAnsi="Times New Roman" w:cs="Courier New"/>
                <w:sz w:val="20"/>
                <w:szCs w:val="20"/>
                <w:lang w:eastAsia="ru-RU"/>
              </w:rPr>
              <w:t>Колокольность</w:t>
            </w:r>
            <w:proofErr w:type="spellEnd"/>
            <w:r w:rsidRPr="007B61E2">
              <w:rPr>
                <w:rFonts w:ascii="Times New Roman" w:eastAsia="Courier New" w:hAnsi="Times New Roman" w:cs="Courier New"/>
                <w:sz w:val="20"/>
                <w:szCs w:val="20"/>
                <w:lang w:eastAsia="ru-RU"/>
              </w:rPr>
              <w:t xml:space="preserve"> в музыке и изобразительном искусстве</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25.02/27.02</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Times New Roman" w:hAnsi="Times New Roman"/>
                <w:sz w:val="20"/>
                <w:szCs w:val="20"/>
              </w:rPr>
            </w:pPr>
            <w:r>
              <w:rPr>
                <w:rFonts w:ascii="Times New Roman" w:eastAsia="Courier New" w:hAnsi="Times New Roman" w:cs="Courier New"/>
                <w:sz w:val="20"/>
                <w:szCs w:val="20"/>
                <w:lang w:eastAsia="ru-RU"/>
              </w:rPr>
              <w:t>24</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Портрет в музыке и изобразительном искусстве.</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 xml:space="preserve">    4.03/6.03</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25</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Волшебная  палочка  дирижера</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11.03/13.03</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Times New Roman" w:hAnsi="Times New Roman"/>
                <w:sz w:val="20"/>
                <w:szCs w:val="20"/>
              </w:rPr>
            </w:pPr>
            <w:r>
              <w:rPr>
                <w:rFonts w:ascii="Times New Roman" w:eastAsia="Courier New" w:hAnsi="Times New Roman" w:cs="Courier New"/>
                <w:sz w:val="20"/>
                <w:szCs w:val="20"/>
                <w:lang w:eastAsia="ru-RU"/>
              </w:rPr>
              <w:t>26</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line="240" w:lineRule="auto"/>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Образы борьбы и победы в искусстве.</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18.03/20.03</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27</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line="240" w:lineRule="auto"/>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Застывшая  музыка.</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01.04/3.04</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28</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line="240" w:lineRule="auto"/>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Полифония  в  музыке  и  живописи.</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08.04/10.04</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29</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Музыка   на  мольберте.</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15.04/17.04</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Times New Roman" w:hAnsi="Times New Roman"/>
                <w:sz w:val="20"/>
                <w:szCs w:val="20"/>
              </w:rPr>
            </w:pPr>
            <w:r>
              <w:rPr>
                <w:rFonts w:ascii="Times New Roman" w:eastAsia="Courier New" w:hAnsi="Times New Roman" w:cs="Courier New"/>
                <w:sz w:val="20"/>
                <w:szCs w:val="20"/>
                <w:lang w:eastAsia="ru-RU"/>
              </w:rPr>
              <w:t>30</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Импрессионизм в музыке и живописи.</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22.04/24.04</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31</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О  подвигах,  о  доблести  и  славе...</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29.04/01.05</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32</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В  каждой  мимолетности  вижу я мир…</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06.05/08.05</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33</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Мир композитора.</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13.05/15.05</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34</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С веком наравне.</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20.05/22.05</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35</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Обобщающий урок учебного года</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27.05/29.05</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6805" w:type="dxa"/>
            <w:gridSpan w:val="2"/>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right"/>
              <w:rPr>
                <w:rFonts w:ascii="Times New Roman" w:eastAsia="Courier New" w:hAnsi="Times New Roman" w:cs="Courier New"/>
                <w:b/>
                <w:sz w:val="20"/>
                <w:szCs w:val="20"/>
                <w:lang w:eastAsia="ru-RU"/>
              </w:rPr>
            </w:pPr>
            <w:r>
              <w:rPr>
                <w:rFonts w:ascii="Times New Roman" w:eastAsia="Courier New" w:hAnsi="Times New Roman" w:cs="Courier New"/>
                <w:b/>
                <w:sz w:val="20"/>
                <w:szCs w:val="20"/>
                <w:lang w:eastAsia="ru-RU"/>
              </w:rPr>
              <w:t>Итого:</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b/>
                <w:sz w:val="20"/>
                <w:szCs w:val="20"/>
                <w:lang w:eastAsia="ru-RU"/>
              </w:rPr>
              <w:t>35</w:t>
            </w:r>
          </w:p>
        </w:tc>
        <w:tc>
          <w:tcPr>
            <w:tcW w:w="2562" w:type="dxa"/>
            <w:gridSpan w:val="2"/>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bl>
    <w:p w:rsidR="003B1AD7" w:rsidRPr="005E7C4F" w:rsidRDefault="003B1AD7" w:rsidP="009055B7">
      <w:pPr>
        <w:spacing w:line="360" w:lineRule="auto"/>
        <w:jc w:val="both"/>
        <w:rPr>
          <w:rFonts w:ascii="Times New Roman" w:hAnsi="Times New Roman"/>
          <w:sz w:val="24"/>
          <w:szCs w:val="24"/>
        </w:rPr>
      </w:pPr>
    </w:p>
    <w:sectPr w:rsidR="003B1AD7" w:rsidRPr="005E7C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00000001" w:csb1="00000000"/>
  </w:font>
  <w:font w:name="Segoe UI">
    <w:panose1 w:val="020B0502040204020203"/>
    <w:charset w:val="CC"/>
    <w:family w:val="swiss"/>
    <w:pitch w:val="variable"/>
    <w:sig w:usb0="E4002EFF" w:usb1="C000E47F"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0"/>
    <w:lvl w:ilvl="0">
      <w:start w:val="1"/>
      <w:numFmt w:val="decimal"/>
      <w:lvlText w:val="%1."/>
      <w:lvlJc w:val="left"/>
      <w:pPr>
        <w:tabs>
          <w:tab w:val="num" w:pos="0"/>
        </w:tabs>
        <w:ind w:left="388" w:hanging="360"/>
      </w:pPr>
      <w:rPr>
        <w:rFonts w:hint="default"/>
      </w:rPr>
    </w:lvl>
  </w:abstractNum>
  <w:abstractNum w:abstractNumId="1">
    <w:nsid w:val="00000002"/>
    <w:multiLevelType w:val="singleLevel"/>
    <w:tmpl w:val="00000002"/>
    <w:name w:val="WW8Num41"/>
    <w:lvl w:ilvl="0">
      <w:start w:val="1"/>
      <w:numFmt w:val="decimal"/>
      <w:lvlText w:val="%1."/>
      <w:lvlJc w:val="left"/>
      <w:pPr>
        <w:tabs>
          <w:tab w:val="num" w:pos="0"/>
        </w:tabs>
        <w:ind w:left="502" w:hanging="360"/>
      </w:pPr>
      <w:rPr>
        <w:rFonts w:ascii="Times New Roman" w:eastAsia="Times New Roman" w:hAnsi="Times New Roman" w:cs="Times New Roman" w:hint="default"/>
        <w:sz w:val="20"/>
        <w:szCs w:val="20"/>
        <w:lang w:eastAsia="zh-CN"/>
      </w:r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2D00731"/>
    <w:multiLevelType w:val="hybridMultilevel"/>
    <w:tmpl w:val="2B024FAC"/>
    <w:lvl w:ilvl="0" w:tplc="04190001">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4">
    <w:nsid w:val="11772CCB"/>
    <w:multiLevelType w:val="hybridMultilevel"/>
    <w:tmpl w:val="50509C7E"/>
    <w:lvl w:ilvl="0" w:tplc="04190001">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5">
    <w:nsid w:val="1E1120EA"/>
    <w:multiLevelType w:val="hybridMultilevel"/>
    <w:tmpl w:val="CF3CE2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8EB0184"/>
    <w:multiLevelType w:val="hybridMultilevel"/>
    <w:tmpl w:val="AD30BA28"/>
    <w:lvl w:ilvl="0" w:tplc="04190001">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7">
    <w:nsid w:val="4020541C"/>
    <w:multiLevelType w:val="hybridMultilevel"/>
    <w:tmpl w:val="0638EA5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43EB437D"/>
    <w:multiLevelType w:val="hybridMultilevel"/>
    <w:tmpl w:val="8B7A59C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6771257D"/>
    <w:multiLevelType w:val="hybridMultilevel"/>
    <w:tmpl w:val="CDD64A6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72EF1208"/>
    <w:multiLevelType w:val="hybridMultilevel"/>
    <w:tmpl w:val="FD2AC452"/>
    <w:lvl w:ilvl="0" w:tplc="04190001">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num w:numId="1">
    <w:abstractNumId w:val="0"/>
  </w:num>
  <w:num w:numId="2">
    <w:abstractNumId w:val="1"/>
  </w:num>
  <w:num w:numId="3">
    <w:abstractNumId w:val="2"/>
  </w:num>
  <w:num w:numId="4">
    <w:abstractNumId w:val="9"/>
  </w:num>
  <w:num w:numId="5">
    <w:abstractNumId w:val="7"/>
  </w:num>
  <w:num w:numId="6">
    <w:abstractNumId w:val="8"/>
  </w:num>
  <w:num w:numId="7">
    <w:abstractNumId w:val="6"/>
  </w:num>
  <w:num w:numId="8">
    <w:abstractNumId w:val="3"/>
  </w:num>
  <w:num w:numId="9">
    <w:abstractNumId w:val="10"/>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786"/>
    <w:rsid w:val="00102786"/>
    <w:rsid w:val="00294042"/>
    <w:rsid w:val="003B1AD7"/>
    <w:rsid w:val="003D0593"/>
    <w:rsid w:val="005E7C4F"/>
    <w:rsid w:val="006C7095"/>
    <w:rsid w:val="009055B7"/>
    <w:rsid w:val="00A667EE"/>
    <w:rsid w:val="00C45B0C"/>
    <w:rsid w:val="00D74113"/>
    <w:rsid w:val="00DD27D6"/>
    <w:rsid w:val="00F031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7095"/>
    <w:pPr>
      <w:suppressAutoHyphens/>
      <w:spacing w:after="160" w:line="256" w:lineRule="auto"/>
    </w:pPr>
    <w:rPr>
      <w:rFonts w:ascii="Calibri" w:eastAsia="Calibri" w:hAnsi="Calibri" w:cs="Times New Roman"/>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6C7095"/>
    <w:pPr>
      <w:spacing w:after="200" w:line="276" w:lineRule="auto"/>
      <w:ind w:left="720"/>
      <w:contextualSpacing/>
    </w:pPr>
    <w:rPr>
      <w:rFonts w:eastAsia="Times New Roman"/>
    </w:rPr>
  </w:style>
  <w:style w:type="character" w:customStyle="1" w:styleId="dash041e005f0431005f044b005f0447005f043d005f044b005f0439005f005fchar1char1">
    <w:name w:val="dash041e_005f0431_005f044b_005f0447_005f043d_005f044b_005f0439_005f_005fchar1__char1"/>
    <w:rsid w:val="006C7095"/>
    <w:rPr>
      <w:rFonts w:ascii="Times New Roman" w:hAnsi="Times New Roman" w:cs="Times New Roman" w:hint="default"/>
      <w:strike w:val="0"/>
      <w:dstrike w:val="0"/>
      <w:sz w:val="24"/>
      <w:szCs w:val="24"/>
      <w:u w:val="none"/>
      <w:effect w:val="none"/>
    </w:rPr>
  </w:style>
  <w:style w:type="paragraph" w:customStyle="1" w:styleId="Default">
    <w:name w:val="Default"/>
    <w:rsid w:val="006C709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dash041e005f0431005f044b005f0447005f043d005f044b005f0439">
    <w:name w:val="dash041e_005f0431_005f044b_005f0447_005f043d_005f044b_005f0439"/>
    <w:basedOn w:val="a"/>
    <w:rsid w:val="006C7095"/>
    <w:pPr>
      <w:suppressAutoHyphens w:val="0"/>
      <w:spacing w:after="0" w:line="240" w:lineRule="auto"/>
    </w:pPr>
    <w:rPr>
      <w:rFonts w:ascii="Times New Roman" w:eastAsia="Times New Roman" w:hAnsi="Times New Roman"/>
      <w:sz w:val="24"/>
      <w:szCs w:val="24"/>
      <w:lang w:eastAsia="ru-RU"/>
    </w:rPr>
  </w:style>
  <w:style w:type="character" w:customStyle="1" w:styleId="WW8Num1z0">
    <w:name w:val="WW8Num1z0"/>
    <w:rsid w:val="005E7C4F"/>
    <w:rPr>
      <w:rFonts w:ascii="Century Schoolbook" w:hAnsi="Century Schoolbook" w:cs="Century Schoolbook"/>
      <w:b w:val="0"/>
      <w:bCs w:val="0"/>
      <w:i w:val="0"/>
      <w:iCs w:val="0"/>
      <w:caps w:val="0"/>
      <w:smallCaps w:val="0"/>
      <w:strike w:val="0"/>
      <w:dstrike w:val="0"/>
      <w:color w:val="000000"/>
      <w:spacing w:val="0"/>
      <w:w w:val="100"/>
      <w:position w:val="0"/>
      <w:sz w:val="21"/>
      <w:szCs w:val="21"/>
      <w:u w:val="none"/>
      <w:vertAlign w:val="baseline"/>
    </w:rPr>
  </w:style>
  <w:style w:type="character" w:customStyle="1" w:styleId="WW8Num2z0">
    <w:name w:val="WW8Num2z0"/>
    <w:rsid w:val="005E7C4F"/>
    <w:rPr>
      <w:rFonts w:cs="Times New Roman" w:hint="default"/>
    </w:rPr>
  </w:style>
  <w:style w:type="character" w:customStyle="1" w:styleId="WW8Num3z0">
    <w:name w:val="WW8Num3z0"/>
    <w:rsid w:val="005E7C4F"/>
    <w:rPr>
      <w:rFonts w:hint="default"/>
    </w:rPr>
  </w:style>
  <w:style w:type="character" w:customStyle="1" w:styleId="WW8Num3z1">
    <w:name w:val="WW8Num3z1"/>
    <w:rsid w:val="005E7C4F"/>
  </w:style>
  <w:style w:type="character" w:customStyle="1" w:styleId="WW8Num3z2">
    <w:name w:val="WW8Num3z2"/>
    <w:rsid w:val="005E7C4F"/>
  </w:style>
  <w:style w:type="character" w:customStyle="1" w:styleId="WW8Num3z3">
    <w:name w:val="WW8Num3z3"/>
    <w:rsid w:val="005E7C4F"/>
  </w:style>
  <w:style w:type="character" w:customStyle="1" w:styleId="WW8Num3z4">
    <w:name w:val="WW8Num3z4"/>
    <w:rsid w:val="005E7C4F"/>
  </w:style>
  <w:style w:type="character" w:customStyle="1" w:styleId="WW8Num3z5">
    <w:name w:val="WW8Num3z5"/>
    <w:rsid w:val="005E7C4F"/>
  </w:style>
  <w:style w:type="character" w:customStyle="1" w:styleId="WW8Num3z6">
    <w:name w:val="WW8Num3z6"/>
    <w:rsid w:val="005E7C4F"/>
  </w:style>
  <w:style w:type="character" w:customStyle="1" w:styleId="WW8Num3z7">
    <w:name w:val="WW8Num3z7"/>
    <w:rsid w:val="005E7C4F"/>
  </w:style>
  <w:style w:type="character" w:customStyle="1" w:styleId="WW8Num3z8">
    <w:name w:val="WW8Num3z8"/>
    <w:rsid w:val="005E7C4F"/>
  </w:style>
  <w:style w:type="character" w:customStyle="1" w:styleId="WW8Num4z0">
    <w:name w:val="WW8Num4z0"/>
    <w:rsid w:val="005E7C4F"/>
    <w:rPr>
      <w:rFonts w:hint="default"/>
    </w:rPr>
  </w:style>
  <w:style w:type="character" w:customStyle="1" w:styleId="WW8Num4z1">
    <w:name w:val="WW8Num4z1"/>
    <w:rsid w:val="005E7C4F"/>
  </w:style>
  <w:style w:type="character" w:customStyle="1" w:styleId="WW8Num4z2">
    <w:name w:val="WW8Num4z2"/>
    <w:rsid w:val="005E7C4F"/>
  </w:style>
  <w:style w:type="character" w:customStyle="1" w:styleId="WW8Num4z3">
    <w:name w:val="WW8Num4z3"/>
    <w:rsid w:val="005E7C4F"/>
  </w:style>
  <w:style w:type="character" w:customStyle="1" w:styleId="WW8Num4z4">
    <w:name w:val="WW8Num4z4"/>
    <w:rsid w:val="005E7C4F"/>
  </w:style>
  <w:style w:type="character" w:customStyle="1" w:styleId="WW8Num4z5">
    <w:name w:val="WW8Num4z5"/>
    <w:rsid w:val="005E7C4F"/>
  </w:style>
  <w:style w:type="character" w:customStyle="1" w:styleId="WW8Num4z6">
    <w:name w:val="WW8Num4z6"/>
    <w:rsid w:val="005E7C4F"/>
  </w:style>
  <w:style w:type="character" w:customStyle="1" w:styleId="WW8Num4z7">
    <w:name w:val="WW8Num4z7"/>
    <w:rsid w:val="005E7C4F"/>
  </w:style>
  <w:style w:type="character" w:customStyle="1" w:styleId="WW8Num4z8">
    <w:name w:val="WW8Num4z8"/>
    <w:rsid w:val="005E7C4F"/>
  </w:style>
  <w:style w:type="character" w:customStyle="1" w:styleId="WW8Num5z0">
    <w:name w:val="WW8Num5z0"/>
    <w:rsid w:val="005E7C4F"/>
    <w:rPr>
      <w:rFonts w:hint="default"/>
      <w:b/>
      <w:color w:val="000000"/>
    </w:rPr>
  </w:style>
  <w:style w:type="character" w:customStyle="1" w:styleId="WW8Num5z1">
    <w:name w:val="WW8Num5z1"/>
    <w:rsid w:val="005E7C4F"/>
  </w:style>
  <w:style w:type="character" w:customStyle="1" w:styleId="WW8Num5z2">
    <w:name w:val="WW8Num5z2"/>
    <w:rsid w:val="005E7C4F"/>
  </w:style>
  <w:style w:type="character" w:customStyle="1" w:styleId="WW8Num5z3">
    <w:name w:val="WW8Num5z3"/>
    <w:rsid w:val="005E7C4F"/>
  </w:style>
  <w:style w:type="character" w:customStyle="1" w:styleId="WW8Num5z4">
    <w:name w:val="WW8Num5z4"/>
    <w:rsid w:val="005E7C4F"/>
  </w:style>
  <w:style w:type="character" w:customStyle="1" w:styleId="WW8Num5z5">
    <w:name w:val="WW8Num5z5"/>
    <w:rsid w:val="005E7C4F"/>
  </w:style>
  <w:style w:type="character" w:customStyle="1" w:styleId="WW8Num5z6">
    <w:name w:val="WW8Num5z6"/>
    <w:rsid w:val="005E7C4F"/>
  </w:style>
  <w:style w:type="character" w:customStyle="1" w:styleId="WW8Num5z7">
    <w:name w:val="WW8Num5z7"/>
    <w:rsid w:val="005E7C4F"/>
  </w:style>
  <w:style w:type="character" w:customStyle="1" w:styleId="WW8Num5z8">
    <w:name w:val="WW8Num5z8"/>
    <w:rsid w:val="005E7C4F"/>
  </w:style>
  <w:style w:type="character" w:customStyle="1" w:styleId="WW8Num6z0">
    <w:name w:val="WW8Num6z0"/>
    <w:rsid w:val="005E7C4F"/>
    <w:rPr>
      <w:rFonts w:hint="default"/>
    </w:rPr>
  </w:style>
  <w:style w:type="character" w:customStyle="1" w:styleId="WW8Num6z1">
    <w:name w:val="WW8Num6z1"/>
    <w:rsid w:val="005E7C4F"/>
  </w:style>
  <w:style w:type="character" w:customStyle="1" w:styleId="WW8Num6z2">
    <w:name w:val="WW8Num6z2"/>
    <w:rsid w:val="005E7C4F"/>
  </w:style>
  <w:style w:type="character" w:customStyle="1" w:styleId="WW8Num6z3">
    <w:name w:val="WW8Num6z3"/>
    <w:rsid w:val="005E7C4F"/>
  </w:style>
  <w:style w:type="character" w:customStyle="1" w:styleId="WW8Num6z4">
    <w:name w:val="WW8Num6z4"/>
    <w:rsid w:val="005E7C4F"/>
  </w:style>
  <w:style w:type="character" w:customStyle="1" w:styleId="WW8Num6z5">
    <w:name w:val="WW8Num6z5"/>
    <w:rsid w:val="005E7C4F"/>
  </w:style>
  <w:style w:type="character" w:customStyle="1" w:styleId="WW8Num6z6">
    <w:name w:val="WW8Num6z6"/>
    <w:rsid w:val="005E7C4F"/>
  </w:style>
  <w:style w:type="character" w:customStyle="1" w:styleId="WW8Num6z7">
    <w:name w:val="WW8Num6z7"/>
    <w:rsid w:val="005E7C4F"/>
  </w:style>
  <w:style w:type="character" w:customStyle="1" w:styleId="WW8Num6z8">
    <w:name w:val="WW8Num6z8"/>
    <w:rsid w:val="005E7C4F"/>
  </w:style>
  <w:style w:type="character" w:customStyle="1" w:styleId="WW8Num7z0">
    <w:name w:val="WW8Num7z0"/>
    <w:rsid w:val="005E7C4F"/>
    <w:rPr>
      <w:rFonts w:hint="default"/>
      <w:b/>
      <w:color w:val="000000"/>
    </w:rPr>
  </w:style>
  <w:style w:type="character" w:customStyle="1" w:styleId="WW8Num7z1">
    <w:name w:val="WW8Num7z1"/>
    <w:rsid w:val="005E7C4F"/>
  </w:style>
  <w:style w:type="character" w:customStyle="1" w:styleId="WW8Num7z2">
    <w:name w:val="WW8Num7z2"/>
    <w:rsid w:val="005E7C4F"/>
  </w:style>
  <w:style w:type="character" w:customStyle="1" w:styleId="WW8Num7z3">
    <w:name w:val="WW8Num7z3"/>
    <w:rsid w:val="005E7C4F"/>
  </w:style>
  <w:style w:type="character" w:customStyle="1" w:styleId="WW8Num7z4">
    <w:name w:val="WW8Num7z4"/>
    <w:rsid w:val="005E7C4F"/>
  </w:style>
  <w:style w:type="character" w:customStyle="1" w:styleId="WW8Num7z5">
    <w:name w:val="WW8Num7z5"/>
    <w:rsid w:val="005E7C4F"/>
  </w:style>
  <w:style w:type="character" w:customStyle="1" w:styleId="WW8Num7z6">
    <w:name w:val="WW8Num7z6"/>
    <w:rsid w:val="005E7C4F"/>
  </w:style>
  <w:style w:type="character" w:customStyle="1" w:styleId="WW8Num7z7">
    <w:name w:val="WW8Num7z7"/>
    <w:rsid w:val="005E7C4F"/>
  </w:style>
  <w:style w:type="character" w:customStyle="1" w:styleId="WW8Num7z8">
    <w:name w:val="WW8Num7z8"/>
    <w:rsid w:val="005E7C4F"/>
  </w:style>
  <w:style w:type="character" w:customStyle="1" w:styleId="WW8Num8z0">
    <w:name w:val="WW8Num8z0"/>
    <w:rsid w:val="005E7C4F"/>
    <w:rPr>
      <w:rFonts w:hint="default"/>
    </w:rPr>
  </w:style>
  <w:style w:type="character" w:customStyle="1" w:styleId="WW8Num8z1">
    <w:name w:val="WW8Num8z1"/>
    <w:rsid w:val="005E7C4F"/>
  </w:style>
  <w:style w:type="character" w:customStyle="1" w:styleId="WW8Num8z2">
    <w:name w:val="WW8Num8z2"/>
    <w:rsid w:val="005E7C4F"/>
  </w:style>
  <w:style w:type="character" w:customStyle="1" w:styleId="WW8Num8z3">
    <w:name w:val="WW8Num8z3"/>
    <w:rsid w:val="005E7C4F"/>
  </w:style>
  <w:style w:type="character" w:customStyle="1" w:styleId="WW8Num8z4">
    <w:name w:val="WW8Num8z4"/>
    <w:rsid w:val="005E7C4F"/>
  </w:style>
  <w:style w:type="character" w:customStyle="1" w:styleId="WW8Num8z5">
    <w:name w:val="WW8Num8z5"/>
    <w:rsid w:val="005E7C4F"/>
  </w:style>
  <w:style w:type="character" w:customStyle="1" w:styleId="WW8Num8z6">
    <w:name w:val="WW8Num8z6"/>
    <w:rsid w:val="005E7C4F"/>
  </w:style>
  <w:style w:type="character" w:customStyle="1" w:styleId="WW8Num8z7">
    <w:name w:val="WW8Num8z7"/>
    <w:rsid w:val="005E7C4F"/>
  </w:style>
  <w:style w:type="character" w:customStyle="1" w:styleId="WW8Num8z8">
    <w:name w:val="WW8Num8z8"/>
    <w:rsid w:val="005E7C4F"/>
  </w:style>
  <w:style w:type="character" w:customStyle="1" w:styleId="WW8Num9z0">
    <w:name w:val="WW8Num9z0"/>
    <w:rsid w:val="005E7C4F"/>
  </w:style>
  <w:style w:type="character" w:customStyle="1" w:styleId="WW8Num9z1">
    <w:name w:val="WW8Num9z1"/>
    <w:rsid w:val="005E7C4F"/>
  </w:style>
  <w:style w:type="character" w:customStyle="1" w:styleId="WW8Num9z2">
    <w:name w:val="WW8Num9z2"/>
    <w:rsid w:val="005E7C4F"/>
  </w:style>
  <w:style w:type="character" w:customStyle="1" w:styleId="WW8Num9z3">
    <w:name w:val="WW8Num9z3"/>
    <w:rsid w:val="005E7C4F"/>
  </w:style>
  <w:style w:type="character" w:customStyle="1" w:styleId="WW8Num9z4">
    <w:name w:val="WW8Num9z4"/>
    <w:rsid w:val="005E7C4F"/>
  </w:style>
  <w:style w:type="character" w:customStyle="1" w:styleId="WW8Num9z5">
    <w:name w:val="WW8Num9z5"/>
    <w:rsid w:val="005E7C4F"/>
  </w:style>
  <w:style w:type="character" w:customStyle="1" w:styleId="WW8Num9z6">
    <w:name w:val="WW8Num9z6"/>
    <w:rsid w:val="005E7C4F"/>
  </w:style>
  <w:style w:type="character" w:customStyle="1" w:styleId="WW8Num9z7">
    <w:name w:val="WW8Num9z7"/>
    <w:rsid w:val="005E7C4F"/>
  </w:style>
  <w:style w:type="character" w:customStyle="1" w:styleId="WW8Num9z8">
    <w:name w:val="WW8Num9z8"/>
    <w:rsid w:val="005E7C4F"/>
  </w:style>
  <w:style w:type="character" w:customStyle="1" w:styleId="WW8Num10z0">
    <w:name w:val="WW8Num10z0"/>
    <w:rsid w:val="005E7C4F"/>
    <w:rPr>
      <w:rFonts w:hint="default"/>
    </w:rPr>
  </w:style>
  <w:style w:type="character" w:customStyle="1" w:styleId="WW8Num10z1">
    <w:name w:val="WW8Num10z1"/>
    <w:rsid w:val="005E7C4F"/>
  </w:style>
  <w:style w:type="character" w:customStyle="1" w:styleId="WW8Num10z2">
    <w:name w:val="WW8Num10z2"/>
    <w:rsid w:val="005E7C4F"/>
  </w:style>
  <w:style w:type="character" w:customStyle="1" w:styleId="WW8Num10z3">
    <w:name w:val="WW8Num10z3"/>
    <w:rsid w:val="005E7C4F"/>
  </w:style>
  <w:style w:type="character" w:customStyle="1" w:styleId="WW8Num10z4">
    <w:name w:val="WW8Num10z4"/>
    <w:rsid w:val="005E7C4F"/>
  </w:style>
  <w:style w:type="character" w:customStyle="1" w:styleId="WW8Num10z5">
    <w:name w:val="WW8Num10z5"/>
    <w:rsid w:val="005E7C4F"/>
  </w:style>
  <w:style w:type="character" w:customStyle="1" w:styleId="WW8Num10z6">
    <w:name w:val="WW8Num10z6"/>
    <w:rsid w:val="005E7C4F"/>
  </w:style>
  <w:style w:type="character" w:customStyle="1" w:styleId="WW8Num10z7">
    <w:name w:val="WW8Num10z7"/>
    <w:rsid w:val="005E7C4F"/>
  </w:style>
  <w:style w:type="character" w:customStyle="1" w:styleId="WW8Num10z8">
    <w:name w:val="WW8Num10z8"/>
    <w:rsid w:val="005E7C4F"/>
  </w:style>
  <w:style w:type="character" w:customStyle="1" w:styleId="WW8Num11z0">
    <w:name w:val="WW8Num11z0"/>
    <w:rsid w:val="005E7C4F"/>
    <w:rPr>
      <w:rFonts w:hint="default"/>
    </w:rPr>
  </w:style>
  <w:style w:type="character" w:customStyle="1" w:styleId="WW8Num12z0">
    <w:name w:val="WW8Num12z0"/>
    <w:rsid w:val="005E7C4F"/>
    <w:rPr>
      <w:rFonts w:hint="default"/>
    </w:rPr>
  </w:style>
  <w:style w:type="character" w:customStyle="1" w:styleId="WW8Num12z1">
    <w:name w:val="WW8Num12z1"/>
    <w:rsid w:val="005E7C4F"/>
  </w:style>
  <w:style w:type="character" w:customStyle="1" w:styleId="WW8Num12z2">
    <w:name w:val="WW8Num12z2"/>
    <w:rsid w:val="005E7C4F"/>
  </w:style>
  <w:style w:type="character" w:customStyle="1" w:styleId="WW8Num12z3">
    <w:name w:val="WW8Num12z3"/>
    <w:rsid w:val="005E7C4F"/>
  </w:style>
  <w:style w:type="character" w:customStyle="1" w:styleId="WW8Num12z4">
    <w:name w:val="WW8Num12z4"/>
    <w:rsid w:val="005E7C4F"/>
  </w:style>
  <w:style w:type="character" w:customStyle="1" w:styleId="WW8Num12z5">
    <w:name w:val="WW8Num12z5"/>
    <w:rsid w:val="005E7C4F"/>
  </w:style>
  <w:style w:type="character" w:customStyle="1" w:styleId="WW8Num12z6">
    <w:name w:val="WW8Num12z6"/>
    <w:rsid w:val="005E7C4F"/>
  </w:style>
  <w:style w:type="character" w:customStyle="1" w:styleId="WW8Num12z7">
    <w:name w:val="WW8Num12z7"/>
    <w:rsid w:val="005E7C4F"/>
  </w:style>
  <w:style w:type="character" w:customStyle="1" w:styleId="WW8Num12z8">
    <w:name w:val="WW8Num12z8"/>
    <w:rsid w:val="005E7C4F"/>
  </w:style>
  <w:style w:type="character" w:customStyle="1" w:styleId="WW8Num13z0">
    <w:name w:val="WW8Num13z0"/>
    <w:rsid w:val="005E7C4F"/>
    <w:rPr>
      <w:rFonts w:hint="default"/>
    </w:rPr>
  </w:style>
  <w:style w:type="character" w:customStyle="1" w:styleId="WW8Num13z1">
    <w:name w:val="WW8Num13z1"/>
    <w:rsid w:val="005E7C4F"/>
  </w:style>
  <w:style w:type="character" w:customStyle="1" w:styleId="WW8Num13z2">
    <w:name w:val="WW8Num13z2"/>
    <w:rsid w:val="005E7C4F"/>
  </w:style>
  <w:style w:type="character" w:customStyle="1" w:styleId="WW8Num13z3">
    <w:name w:val="WW8Num13z3"/>
    <w:rsid w:val="005E7C4F"/>
  </w:style>
  <w:style w:type="character" w:customStyle="1" w:styleId="WW8Num13z4">
    <w:name w:val="WW8Num13z4"/>
    <w:rsid w:val="005E7C4F"/>
  </w:style>
  <w:style w:type="character" w:customStyle="1" w:styleId="WW8Num13z5">
    <w:name w:val="WW8Num13z5"/>
    <w:rsid w:val="005E7C4F"/>
  </w:style>
  <w:style w:type="character" w:customStyle="1" w:styleId="WW8Num13z6">
    <w:name w:val="WW8Num13z6"/>
    <w:rsid w:val="005E7C4F"/>
  </w:style>
  <w:style w:type="character" w:customStyle="1" w:styleId="WW8Num13z7">
    <w:name w:val="WW8Num13z7"/>
    <w:rsid w:val="005E7C4F"/>
  </w:style>
  <w:style w:type="character" w:customStyle="1" w:styleId="WW8Num13z8">
    <w:name w:val="WW8Num13z8"/>
    <w:rsid w:val="005E7C4F"/>
  </w:style>
  <w:style w:type="character" w:customStyle="1" w:styleId="WW8Num14z0">
    <w:name w:val="WW8Num14z0"/>
    <w:rsid w:val="005E7C4F"/>
    <w:rPr>
      <w:rFonts w:ascii="Symbol" w:hAnsi="Symbol" w:cs="Symbol" w:hint="default"/>
      <w:sz w:val="20"/>
    </w:rPr>
  </w:style>
  <w:style w:type="character" w:customStyle="1" w:styleId="WW8Num14z1">
    <w:name w:val="WW8Num14z1"/>
    <w:rsid w:val="005E7C4F"/>
    <w:rPr>
      <w:rFonts w:ascii="Courier New" w:hAnsi="Courier New" w:cs="Courier New" w:hint="default"/>
      <w:sz w:val="20"/>
    </w:rPr>
  </w:style>
  <w:style w:type="character" w:customStyle="1" w:styleId="WW8Num14z2">
    <w:name w:val="WW8Num14z2"/>
    <w:rsid w:val="005E7C4F"/>
    <w:rPr>
      <w:rFonts w:ascii="Wingdings" w:hAnsi="Wingdings" w:cs="Wingdings" w:hint="default"/>
      <w:sz w:val="20"/>
    </w:rPr>
  </w:style>
  <w:style w:type="character" w:customStyle="1" w:styleId="WW8Num15z0">
    <w:name w:val="WW8Num15z0"/>
    <w:rsid w:val="005E7C4F"/>
    <w:rPr>
      <w:rFonts w:hint="default"/>
      <w:b/>
      <w:color w:val="000000"/>
    </w:rPr>
  </w:style>
  <w:style w:type="character" w:customStyle="1" w:styleId="WW8Num15z1">
    <w:name w:val="WW8Num15z1"/>
    <w:rsid w:val="005E7C4F"/>
  </w:style>
  <w:style w:type="character" w:customStyle="1" w:styleId="WW8Num15z2">
    <w:name w:val="WW8Num15z2"/>
    <w:rsid w:val="005E7C4F"/>
  </w:style>
  <w:style w:type="character" w:customStyle="1" w:styleId="WW8Num15z3">
    <w:name w:val="WW8Num15z3"/>
    <w:rsid w:val="005E7C4F"/>
  </w:style>
  <w:style w:type="character" w:customStyle="1" w:styleId="WW8Num15z4">
    <w:name w:val="WW8Num15z4"/>
    <w:rsid w:val="005E7C4F"/>
  </w:style>
  <w:style w:type="character" w:customStyle="1" w:styleId="WW8Num15z5">
    <w:name w:val="WW8Num15z5"/>
    <w:rsid w:val="005E7C4F"/>
  </w:style>
  <w:style w:type="character" w:customStyle="1" w:styleId="WW8Num15z6">
    <w:name w:val="WW8Num15z6"/>
    <w:rsid w:val="005E7C4F"/>
  </w:style>
  <w:style w:type="character" w:customStyle="1" w:styleId="WW8Num15z7">
    <w:name w:val="WW8Num15z7"/>
    <w:rsid w:val="005E7C4F"/>
  </w:style>
  <w:style w:type="character" w:customStyle="1" w:styleId="WW8Num15z8">
    <w:name w:val="WW8Num15z8"/>
    <w:rsid w:val="005E7C4F"/>
  </w:style>
  <w:style w:type="character" w:customStyle="1" w:styleId="WW8Num16z0">
    <w:name w:val="WW8Num16z0"/>
    <w:rsid w:val="005E7C4F"/>
    <w:rPr>
      <w:rFonts w:ascii="Symbol" w:hAnsi="Symbol" w:cs="Symbol" w:hint="default"/>
    </w:rPr>
  </w:style>
  <w:style w:type="character" w:customStyle="1" w:styleId="WW8Num16z1">
    <w:name w:val="WW8Num16z1"/>
    <w:rsid w:val="005E7C4F"/>
    <w:rPr>
      <w:rFonts w:ascii="Courier New" w:hAnsi="Courier New" w:cs="Courier New" w:hint="default"/>
    </w:rPr>
  </w:style>
  <w:style w:type="character" w:customStyle="1" w:styleId="WW8Num16z2">
    <w:name w:val="WW8Num16z2"/>
    <w:rsid w:val="005E7C4F"/>
    <w:rPr>
      <w:rFonts w:ascii="Wingdings" w:hAnsi="Wingdings" w:cs="Wingdings" w:hint="default"/>
    </w:rPr>
  </w:style>
  <w:style w:type="character" w:customStyle="1" w:styleId="WW8Num17z0">
    <w:name w:val="WW8Num17z0"/>
    <w:rsid w:val="005E7C4F"/>
    <w:rPr>
      <w:rFonts w:hint="default"/>
    </w:rPr>
  </w:style>
  <w:style w:type="character" w:customStyle="1" w:styleId="WW8Num17z1">
    <w:name w:val="WW8Num17z1"/>
    <w:rsid w:val="005E7C4F"/>
  </w:style>
  <w:style w:type="character" w:customStyle="1" w:styleId="WW8Num17z2">
    <w:name w:val="WW8Num17z2"/>
    <w:rsid w:val="005E7C4F"/>
  </w:style>
  <w:style w:type="character" w:customStyle="1" w:styleId="WW8Num17z3">
    <w:name w:val="WW8Num17z3"/>
    <w:rsid w:val="005E7C4F"/>
  </w:style>
  <w:style w:type="character" w:customStyle="1" w:styleId="WW8Num17z4">
    <w:name w:val="WW8Num17z4"/>
    <w:rsid w:val="005E7C4F"/>
  </w:style>
  <w:style w:type="character" w:customStyle="1" w:styleId="WW8Num17z5">
    <w:name w:val="WW8Num17z5"/>
    <w:rsid w:val="005E7C4F"/>
  </w:style>
  <w:style w:type="character" w:customStyle="1" w:styleId="WW8Num17z6">
    <w:name w:val="WW8Num17z6"/>
    <w:rsid w:val="005E7C4F"/>
  </w:style>
  <w:style w:type="character" w:customStyle="1" w:styleId="WW8Num17z7">
    <w:name w:val="WW8Num17z7"/>
    <w:rsid w:val="005E7C4F"/>
  </w:style>
  <w:style w:type="character" w:customStyle="1" w:styleId="WW8Num17z8">
    <w:name w:val="WW8Num17z8"/>
    <w:rsid w:val="005E7C4F"/>
  </w:style>
  <w:style w:type="character" w:customStyle="1" w:styleId="WW8Num18z0">
    <w:name w:val="WW8Num18z0"/>
    <w:rsid w:val="005E7C4F"/>
  </w:style>
  <w:style w:type="character" w:customStyle="1" w:styleId="WW8Num18z1">
    <w:name w:val="WW8Num18z1"/>
    <w:rsid w:val="005E7C4F"/>
  </w:style>
  <w:style w:type="character" w:customStyle="1" w:styleId="WW8Num18z2">
    <w:name w:val="WW8Num18z2"/>
    <w:rsid w:val="005E7C4F"/>
  </w:style>
  <w:style w:type="character" w:customStyle="1" w:styleId="WW8Num18z3">
    <w:name w:val="WW8Num18z3"/>
    <w:rsid w:val="005E7C4F"/>
  </w:style>
  <w:style w:type="character" w:customStyle="1" w:styleId="WW8Num18z4">
    <w:name w:val="WW8Num18z4"/>
    <w:rsid w:val="005E7C4F"/>
  </w:style>
  <w:style w:type="character" w:customStyle="1" w:styleId="WW8Num18z5">
    <w:name w:val="WW8Num18z5"/>
    <w:rsid w:val="005E7C4F"/>
  </w:style>
  <w:style w:type="character" w:customStyle="1" w:styleId="WW8Num18z6">
    <w:name w:val="WW8Num18z6"/>
    <w:rsid w:val="005E7C4F"/>
  </w:style>
  <w:style w:type="character" w:customStyle="1" w:styleId="WW8Num18z7">
    <w:name w:val="WW8Num18z7"/>
    <w:rsid w:val="005E7C4F"/>
  </w:style>
  <w:style w:type="character" w:customStyle="1" w:styleId="WW8Num18z8">
    <w:name w:val="WW8Num18z8"/>
    <w:rsid w:val="005E7C4F"/>
  </w:style>
  <w:style w:type="character" w:customStyle="1" w:styleId="WW8Num19z0">
    <w:name w:val="WW8Num19z0"/>
    <w:rsid w:val="005E7C4F"/>
    <w:rPr>
      <w:rFonts w:hint="default"/>
    </w:rPr>
  </w:style>
  <w:style w:type="character" w:customStyle="1" w:styleId="WW8Num19z1">
    <w:name w:val="WW8Num19z1"/>
    <w:rsid w:val="005E7C4F"/>
  </w:style>
  <w:style w:type="character" w:customStyle="1" w:styleId="WW8Num19z2">
    <w:name w:val="WW8Num19z2"/>
    <w:rsid w:val="005E7C4F"/>
  </w:style>
  <w:style w:type="character" w:customStyle="1" w:styleId="WW8Num19z3">
    <w:name w:val="WW8Num19z3"/>
    <w:rsid w:val="005E7C4F"/>
  </w:style>
  <w:style w:type="character" w:customStyle="1" w:styleId="WW8Num19z4">
    <w:name w:val="WW8Num19z4"/>
    <w:rsid w:val="005E7C4F"/>
  </w:style>
  <w:style w:type="character" w:customStyle="1" w:styleId="WW8Num19z5">
    <w:name w:val="WW8Num19z5"/>
    <w:rsid w:val="005E7C4F"/>
  </w:style>
  <w:style w:type="character" w:customStyle="1" w:styleId="WW8Num19z6">
    <w:name w:val="WW8Num19z6"/>
    <w:rsid w:val="005E7C4F"/>
  </w:style>
  <w:style w:type="character" w:customStyle="1" w:styleId="WW8Num19z7">
    <w:name w:val="WW8Num19z7"/>
    <w:rsid w:val="005E7C4F"/>
  </w:style>
  <w:style w:type="character" w:customStyle="1" w:styleId="WW8Num19z8">
    <w:name w:val="WW8Num19z8"/>
    <w:rsid w:val="005E7C4F"/>
  </w:style>
  <w:style w:type="character" w:customStyle="1" w:styleId="WW8Num20z0">
    <w:name w:val="WW8Num20z0"/>
    <w:rsid w:val="005E7C4F"/>
    <w:rPr>
      <w:rFonts w:hint="default"/>
    </w:rPr>
  </w:style>
  <w:style w:type="character" w:customStyle="1" w:styleId="WW8Num20z1">
    <w:name w:val="WW8Num20z1"/>
    <w:rsid w:val="005E7C4F"/>
  </w:style>
  <w:style w:type="character" w:customStyle="1" w:styleId="WW8Num20z2">
    <w:name w:val="WW8Num20z2"/>
    <w:rsid w:val="005E7C4F"/>
  </w:style>
  <w:style w:type="character" w:customStyle="1" w:styleId="WW8Num20z3">
    <w:name w:val="WW8Num20z3"/>
    <w:rsid w:val="005E7C4F"/>
  </w:style>
  <w:style w:type="character" w:customStyle="1" w:styleId="WW8Num20z4">
    <w:name w:val="WW8Num20z4"/>
    <w:rsid w:val="005E7C4F"/>
  </w:style>
  <w:style w:type="character" w:customStyle="1" w:styleId="WW8Num20z5">
    <w:name w:val="WW8Num20z5"/>
    <w:rsid w:val="005E7C4F"/>
  </w:style>
  <w:style w:type="character" w:customStyle="1" w:styleId="WW8Num20z6">
    <w:name w:val="WW8Num20z6"/>
    <w:rsid w:val="005E7C4F"/>
  </w:style>
  <w:style w:type="character" w:customStyle="1" w:styleId="WW8Num20z7">
    <w:name w:val="WW8Num20z7"/>
    <w:rsid w:val="005E7C4F"/>
  </w:style>
  <w:style w:type="character" w:customStyle="1" w:styleId="WW8Num20z8">
    <w:name w:val="WW8Num20z8"/>
    <w:rsid w:val="005E7C4F"/>
  </w:style>
  <w:style w:type="character" w:customStyle="1" w:styleId="WW8Num21z0">
    <w:name w:val="WW8Num21z0"/>
    <w:rsid w:val="005E7C4F"/>
    <w:rPr>
      <w:rFonts w:ascii="Symbol" w:hAnsi="Symbol" w:cs="Symbol" w:hint="default"/>
      <w:sz w:val="20"/>
    </w:rPr>
  </w:style>
  <w:style w:type="character" w:customStyle="1" w:styleId="WW8Num21z1">
    <w:name w:val="WW8Num21z1"/>
    <w:rsid w:val="005E7C4F"/>
    <w:rPr>
      <w:rFonts w:ascii="Courier New" w:hAnsi="Courier New" w:cs="Courier New" w:hint="default"/>
      <w:sz w:val="20"/>
    </w:rPr>
  </w:style>
  <w:style w:type="character" w:customStyle="1" w:styleId="WW8Num21z2">
    <w:name w:val="WW8Num21z2"/>
    <w:rsid w:val="005E7C4F"/>
    <w:rPr>
      <w:rFonts w:ascii="Wingdings" w:hAnsi="Wingdings" w:cs="Wingdings" w:hint="default"/>
      <w:sz w:val="20"/>
    </w:rPr>
  </w:style>
  <w:style w:type="character" w:customStyle="1" w:styleId="WW8Num22z0">
    <w:name w:val="WW8Num22z0"/>
    <w:rsid w:val="005E7C4F"/>
    <w:rPr>
      <w:rFonts w:ascii="Symbol" w:hAnsi="Symbol" w:cs="Symbol" w:hint="default"/>
    </w:rPr>
  </w:style>
  <w:style w:type="character" w:customStyle="1" w:styleId="WW8Num22z1">
    <w:name w:val="WW8Num22z1"/>
    <w:rsid w:val="005E7C4F"/>
    <w:rPr>
      <w:rFonts w:ascii="Courier New" w:hAnsi="Courier New" w:cs="Courier New" w:hint="default"/>
    </w:rPr>
  </w:style>
  <w:style w:type="character" w:customStyle="1" w:styleId="WW8Num22z2">
    <w:name w:val="WW8Num22z2"/>
    <w:rsid w:val="005E7C4F"/>
    <w:rPr>
      <w:rFonts w:ascii="Wingdings" w:hAnsi="Wingdings" w:cs="Wingdings" w:hint="default"/>
    </w:rPr>
  </w:style>
  <w:style w:type="character" w:customStyle="1" w:styleId="WW8Num23z0">
    <w:name w:val="WW8Num23z0"/>
    <w:rsid w:val="005E7C4F"/>
    <w:rPr>
      <w:rFonts w:hint="default"/>
    </w:rPr>
  </w:style>
  <w:style w:type="character" w:customStyle="1" w:styleId="WW8Num23z1">
    <w:name w:val="WW8Num23z1"/>
    <w:rsid w:val="005E7C4F"/>
  </w:style>
  <w:style w:type="character" w:customStyle="1" w:styleId="WW8Num23z2">
    <w:name w:val="WW8Num23z2"/>
    <w:rsid w:val="005E7C4F"/>
  </w:style>
  <w:style w:type="character" w:customStyle="1" w:styleId="WW8Num23z3">
    <w:name w:val="WW8Num23z3"/>
    <w:rsid w:val="005E7C4F"/>
  </w:style>
  <w:style w:type="character" w:customStyle="1" w:styleId="WW8Num23z4">
    <w:name w:val="WW8Num23z4"/>
    <w:rsid w:val="005E7C4F"/>
  </w:style>
  <w:style w:type="character" w:customStyle="1" w:styleId="WW8Num23z5">
    <w:name w:val="WW8Num23z5"/>
    <w:rsid w:val="005E7C4F"/>
  </w:style>
  <w:style w:type="character" w:customStyle="1" w:styleId="WW8Num23z6">
    <w:name w:val="WW8Num23z6"/>
    <w:rsid w:val="005E7C4F"/>
  </w:style>
  <w:style w:type="character" w:customStyle="1" w:styleId="WW8Num23z7">
    <w:name w:val="WW8Num23z7"/>
    <w:rsid w:val="005E7C4F"/>
  </w:style>
  <w:style w:type="character" w:customStyle="1" w:styleId="WW8Num23z8">
    <w:name w:val="WW8Num23z8"/>
    <w:rsid w:val="005E7C4F"/>
  </w:style>
  <w:style w:type="character" w:customStyle="1" w:styleId="WW8Num24z0">
    <w:name w:val="WW8Num24z0"/>
    <w:rsid w:val="005E7C4F"/>
    <w:rPr>
      <w:rFonts w:hint="default"/>
    </w:rPr>
  </w:style>
  <w:style w:type="character" w:customStyle="1" w:styleId="WW8Num24z1">
    <w:name w:val="WW8Num24z1"/>
    <w:rsid w:val="005E7C4F"/>
  </w:style>
  <w:style w:type="character" w:customStyle="1" w:styleId="WW8Num24z2">
    <w:name w:val="WW8Num24z2"/>
    <w:rsid w:val="005E7C4F"/>
  </w:style>
  <w:style w:type="character" w:customStyle="1" w:styleId="WW8Num24z3">
    <w:name w:val="WW8Num24z3"/>
    <w:rsid w:val="005E7C4F"/>
  </w:style>
  <w:style w:type="character" w:customStyle="1" w:styleId="WW8Num24z4">
    <w:name w:val="WW8Num24z4"/>
    <w:rsid w:val="005E7C4F"/>
  </w:style>
  <w:style w:type="character" w:customStyle="1" w:styleId="WW8Num24z5">
    <w:name w:val="WW8Num24z5"/>
    <w:rsid w:val="005E7C4F"/>
  </w:style>
  <w:style w:type="character" w:customStyle="1" w:styleId="WW8Num24z6">
    <w:name w:val="WW8Num24z6"/>
    <w:rsid w:val="005E7C4F"/>
  </w:style>
  <w:style w:type="character" w:customStyle="1" w:styleId="WW8Num24z7">
    <w:name w:val="WW8Num24z7"/>
    <w:rsid w:val="005E7C4F"/>
  </w:style>
  <w:style w:type="character" w:customStyle="1" w:styleId="WW8Num24z8">
    <w:name w:val="WW8Num24z8"/>
    <w:rsid w:val="005E7C4F"/>
  </w:style>
  <w:style w:type="character" w:customStyle="1" w:styleId="WW8Num25z0">
    <w:name w:val="WW8Num25z0"/>
    <w:rsid w:val="005E7C4F"/>
    <w:rPr>
      <w:rFonts w:hint="default"/>
    </w:rPr>
  </w:style>
  <w:style w:type="character" w:customStyle="1" w:styleId="WW8Num25z1">
    <w:name w:val="WW8Num25z1"/>
    <w:rsid w:val="005E7C4F"/>
  </w:style>
  <w:style w:type="character" w:customStyle="1" w:styleId="WW8Num25z2">
    <w:name w:val="WW8Num25z2"/>
    <w:rsid w:val="005E7C4F"/>
  </w:style>
  <w:style w:type="character" w:customStyle="1" w:styleId="WW8Num25z3">
    <w:name w:val="WW8Num25z3"/>
    <w:rsid w:val="005E7C4F"/>
  </w:style>
  <w:style w:type="character" w:customStyle="1" w:styleId="WW8Num25z4">
    <w:name w:val="WW8Num25z4"/>
    <w:rsid w:val="005E7C4F"/>
  </w:style>
  <w:style w:type="character" w:customStyle="1" w:styleId="WW8Num25z5">
    <w:name w:val="WW8Num25z5"/>
    <w:rsid w:val="005E7C4F"/>
  </w:style>
  <w:style w:type="character" w:customStyle="1" w:styleId="WW8Num25z6">
    <w:name w:val="WW8Num25z6"/>
    <w:rsid w:val="005E7C4F"/>
  </w:style>
  <w:style w:type="character" w:customStyle="1" w:styleId="WW8Num25z7">
    <w:name w:val="WW8Num25z7"/>
    <w:rsid w:val="005E7C4F"/>
  </w:style>
  <w:style w:type="character" w:customStyle="1" w:styleId="WW8Num25z8">
    <w:name w:val="WW8Num25z8"/>
    <w:rsid w:val="005E7C4F"/>
  </w:style>
  <w:style w:type="character" w:customStyle="1" w:styleId="WW8Num26z0">
    <w:name w:val="WW8Num26z0"/>
    <w:rsid w:val="005E7C4F"/>
    <w:rPr>
      <w:rFonts w:hint="default"/>
    </w:rPr>
  </w:style>
  <w:style w:type="character" w:customStyle="1" w:styleId="WW8Num26z1">
    <w:name w:val="WW8Num26z1"/>
    <w:rsid w:val="005E7C4F"/>
  </w:style>
  <w:style w:type="character" w:customStyle="1" w:styleId="WW8Num26z2">
    <w:name w:val="WW8Num26z2"/>
    <w:rsid w:val="005E7C4F"/>
  </w:style>
  <w:style w:type="character" w:customStyle="1" w:styleId="WW8Num26z3">
    <w:name w:val="WW8Num26z3"/>
    <w:rsid w:val="005E7C4F"/>
  </w:style>
  <w:style w:type="character" w:customStyle="1" w:styleId="WW8Num26z4">
    <w:name w:val="WW8Num26z4"/>
    <w:rsid w:val="005E7C4F"/>
  </w:style>
  <w:style w:type="character" w:customStyle="1" w:styleId="WW8Num26z5">
    <w:name w:val="WW8Num26z5"/>
    <w:rsid w:val="005E7C4F"/>
  </w:style>
  <w:style w:type="character" w:customStyle="1" w:styleId="WW8Num26z6">
    <w:name w:val="WW8Num26z6"/>
    <w:rsid w:val="005E7C4F"/>
  </w:style>
  <w:style w:type="character" w:customStyle="1" w:styleId="WW8Num26z7">
    <w:name w:val="WW8Num26z7"/>
    <w:rsid w:val="005E7C4F"/>
  </w:style>
  <w:style w:type="character" w:customStyle="1" w:styleId="WW8Num26z8">
    <w:name w:val="WW8Num26z8"/>
    <w:rsid w:val="005E7C4F"/>
  </w:style>
  <w:style w:type="character" w:customStyle="1" w:styleId="WW8Num27z0">
    <w:name w:val="WW8Num27z0"/>
    <w:rsid w:val="005E7C4F"/>
    <w:rPr>
      <w:rFonts w:hint="default"/>
      <w:b/>
      <w:color w:val="000000"/>
    </w:rPr>
  </w:style>
  <w:style w:type="character" w:customStyle="1" w:styleId="WW8Num27z1">
    <w:name w:val="WW8Num27z1"/>
    <w:rsid w:val="005E7C4F"/>
  </w:style>
  <w:style w:type="character" w:customStyle="1" w:styleId="WW8Num27z2">
    <w:name w:val="WW8Num27z2"/>
    <w:rsid w:val="005E7C4F"/>
  </w:style>
  <w:style w:type="character" w:customStyle="1" w:styleId="WW8Num27z3">
    <w:name w:val="WW8Num27z3"/>
    <w:rsid w:val="005E7C4F"/>
  </w:style>
  <w:style w:type="character" w:customStyle="1" w:styleId="WW8Num27z4">
    <w:name w:val="WW8Num27z4"/>
    <w:rsid w:val="005E7C4F"/>
  </w:style>
  <w:style w:type="character" w:customStyle="1" w:styleId="WW8Num27z5">
    <w:name w:val="WW8Num27z5"/>
    <w:rsid w:val="005E7C4F"/>
  </w:style>
  <w:style w:type="character" w:customStyle="1" w:styleId="WW8Num27z6">
    <w:name w:val="WW8Num27z6"/>
    <w:rsid w:val="005E7C4F"/>
  </w:style>
  <w:style w:type="character" w:customStyle="1" w:styleId="WW8Num27z7">
    <w:name w:val="WW8Num27z7"/>
    <w:rsid w:val="005E7C4F"/>
  </w:style>
  <w:style w:type="character" w:customStyle="1" w:styleId="WW8Num27z8">
    <w:name w:val="WW8Num27z8"/>
    <w:rsid w:val="005E7C4F"/>
  </w:style>
  <w:style w:type="character" w:customStyle="1" w:styleId="WW8Num28z0">
    <w:name w:val="WW8Num28z0"/>
    <w:rsid w:val="005E7C4F"/>
    <w:rPr>
      <w:rFonts w:hint="default"/>
      <w:i w:val="0"/>
    </w:rPr>
  </w:style>
  <w:style w:type="character" w:customStyle="1" w:styleId="WW8Num28z1">
    <w:name w:val="WW8Num28z1"/>
    <w:rsid w:val="005E7C4F"/>
  </w:style>
  <w:style w:type="character" w:customStyle="1" w:styleId="WW8Num28z2">
    <w:name w:val="WW8Num28z2"/>
    <w:rsid w:val="005E7C4F"/>
  </w:style>
  <w:style w:type="character" w:customStyle="1" w:styleId="WW8Num28z3">
    <w:name w:val="WW8Num28z3"/>
    <w:rsid w:val="005E7C4F"/>
  </w:style>
  <w:style w:type="character" w:customStyle="1" w:styleId="WW8Num28z4">
    <w:name w:val="WW8Num28z4"/>
    <w:rsid w:val="005E7C4F"/>
  </w:style>
  <w:style w:type="character" w:customStyle="1" w:styleId="WW8Num28z5">
    <w:name w:val="WW8Num28z5"/>
    <w:rsid w:val="005E7C4F"/>
  </w:style>
  <w:style w:type="character" w:customStyle="1" w:styleId="WW8Num28z6">
    <w:name w:val="WW8Num28z6"/>
    <w:rsid w:val="005E7C4F"/>
  </w:style>
  <w:style w:type="character" w:customStyle="1" w:styleId="WW8Num28z7">
    <w:name w:val="WW8Num28z7"/>
    <w:rsid w:val="005E7C4F"/>
  </w:style>
  <w:style w:type="character" w:customStyle="1" w:styleId="WW8Num28z8">
    <w:name w:val="WW8Num28z8"/>
    <w:rsid w:val="005E7C4F"/>
  </w:style>
  <w:style w:type="character" w:customStyle="1" w:styleId="WW8Num29z0">
    <w:name w:val="WW8Num29z0"/>
    <w:rsid w:val="005E7C4F"/>
    <w:rPr>
      <w:rFonts w:hint="default"/>
    </w:rPr>
  </w:style>
  <w:style w:type="character" w:customStyle="1" w:styleId="WW8Num29z1">
    <w:name w:val="WW8Num29z1"/>
    <w:rsid w:val="005E7C4F"/>
  </w:style>
  <w:style w:type="character" w:customStyle="1" w:styleId="WW8Num29z2">
    <w:name w:val="WW8Num29z2"/>
    <w:rsid w:val="005E7C4F"/>
  </w:style>
  <w:style w:type="character" w:customStyle="1" w:styleId="WW8Num29z3">
    <w:name w:val="WW8Num29z3"/>
    <w:rsid w:val="005E7C4F"/>
  </w:style>
  <w:style w:type="character" w:customStyle="1" w:styleId="WW8Num29z4">
    <w:name w:val="WW8Num29z4"/>
    <w:rsid w:val="005E7C4F"/>
  </w:style>
  <w:style w:type="character" w:customStyle="1" w:styleId="WW8Num29z5">
    <w:name w:val="WW8Num29z5"/>
    <w:rsid w:val="005E7C4F"/>
  </w:style>
  <w:style w:type="character" w:customStyle="1" w:styleId="WW8Num29z6">
    <w:name w:val="WW8Num29z6"/>
    <w:rsid w:val="005E7C4F"/>
  </w:style>
  <w:style w:type="character" w:customStyle="1" w:styleId="WW8Num29z7">
    <w:name w:val="WW8Num29z7"/>
    <w:rsid w:val="005E7C4F"/>
  </w:style>
  <w:style w:type="character" w:customStyle="1" w:styleId="WW8Num29z8">
    <w:name w:val="WW8Num29z8"/>
    <w:rsid w:val="005E7C4F"/>
  </w:style>
  <w:style w:type="character" w:customStyle="1" w:styleId="WW8Num30z0">
    <w:name w:val="WW8Num30z0"/>
    <w:rsid w:val="005E7C4F"/>
    <w:rPr>
      <w:rFonts w:hint="default"/>
      <w:b/>
      <w:color w:val="000000"/>
    </w:rPr>
  </w:style>
  <w:style w:type="character" w:customStyle="1" w:styleId="WW8Num30z1">
    <w:name w:val="WW8Num30z1"/>
    <w:rsid w:val="005E7C4F"/>
  </w:style>
  <w:style w:type="character" w:customStyle="1" w:styleId="WW8Num30z2">
    <w:name w:val="WW8Num30z2"/>
    <w:rsid w:val="005E7C4F"/>
  </w:style>
  <w:style w:type="character" w:customStyle="1" w:styleId="WW8Num30z3">
    <w:name w:val="WW8Num30z3"/>
    <w:rsid w:val="005E7C4F"/>
  </w:style>
  <w:style w:type="character" w:customStyle="1" w:styleId="WW8Num30z4">
    <w:name w:val="WW8Num30z4"/>
    <w:rsid w:val="005E7C4F"/>
  </w:style>
  <w:style w:type="character" w:customStyle="1" w:styleId="WW8Num30z5">
    <w:name w:val="WW8Num30z5"/>
    <w:rsid w:val="005E7C4F"/>
  </w:style>
  <w:style w:type="character" w:customStyle="1" w:styleId="WW8Num30z6">
    <w:name w:val="WW8Num30z6"/>
    <w:rsid w:val="005E7C4F"/>
  </w:style>
  <w:style w:type="character" w:customStyle="1" w:styleId="WW8Num30z7">
    <w:name w:val="WW8Num30z7"/>
    <w:rsid w:val="005E7C4F"/>
  </w:style>
  <w:style w:type="character" w:customStyle="1" w:styleId="WW8Num30z8">
    <w:name w:val="WW8Num30z8"/>
    <w:rsid w:val="005E7C4F"/>
  </w:style>
  <w:style w:type="character" w:customStyle="1" w:styleId="WW8Num31z0">
    <w:name w:val="WW8Num31z0"/>
    <w:rsid w:val="005E7C4F"/>
    <w:rPr>
      <w:rFonts w:ascii="Symbol" w:hAnsi="Symbol" w:cs="Symbol" w:hint="default"/>
      <w:sz w:val="20"/>
    </w:rPr>
  </w:style>
  <w:style w:type="character" w:customStyle="1" w:styleId="WW8Num31z1">
    <w:name w:val="WW8Num31z1"/>
    <w:rsid w:val="005E7C4F"/>
    <w:rPr>
      <w:rFonts w:ascii="Courier New" w:hAnsi="Courier New" w:cs="Courier New" w:hint="default"/>
      <w:sz w:val="20"/>
    </w:rPr>
  </w:style>
  <w:style w:type="character" w:customStyle="1" w:styleId="WW8Num31z2">
    <w:name w:val="WW8Num31z2"/>
    <w:rsid w:val="005E7C4F"/>
    <w:rPr>
      <w:rFonts w:ascii="Wingdings" w:hAnsi="Wingdings" w:cs="Wingdings" w:hint="default"/>
      <w:sz w:val="20"/>
    </w:rPr>
  </w:style>
  <w:style w:type="character" w:customStyle="1" w:styleId="WW8Num32z0">
    <w:name w:val="WW8Num32z0"/>
    <w:rsid w:val="005E7C4F"/>
    <w:rPr>
      <w:rFonts w:ascii="Symbol" w:hAnsi="Symbol" w:cs="Symbol" w:hint="default"/>
    </w:rPr>
  </w:style>
  <w:style w:type="character" w:customStyle="1" w:styleId="WW8Num32z1">
    <w:name w:val="WW8Num32z1"/>
    <w:rsid w:val="005E7C4F"/>
    <w:rPr>
      <w:rFonts w:ascii="Courier New" w:hAnsi="Courier New" w:cs="Courier New" w:hint="default"/>
    </w:rPr>
  </w:style>
  <w:style w:type="character" w:customStyle="1" w:styleId="WW8Num32z2">
    <w:name w:val="WW8Num32z2"/>
    <w:rsid w:val="005E7C4F"/>
    <w:rPr>
      <w:rFonts w:ascii="Wingdings" w:hAnsi="Wingdings" w:cs="Wingdings" w:hint="default"/>
    </w:rPr>
  </w:style>
  <w:style w:type="character" w:customStyle="1" w:styleId="WW8Num33z0">
    <w:name w:val="WW8Num33z0"/>
    <w:rsid w:val="005E7C4F"/>
    <w:rPr>
      <w:rFonts w:ascii="OpenSymbol" w:eastAsia="OpenSymbol" w:hAnsi="OpenSymbol" w:cs="OpenSymbol"/>
    </w:rPr>
  </w:style>
  <w:style w:type="character" w:customStyle="1" w:styleId="WW8Num34z0">
    <w:name w:val="WW8Num34z0"/>
    <w:rsid w:val="005E7C4F"/>
    <w:rPr>
      <w:rFonts w:hint="default"/>
      <w:b/>
      <w:color w:val="000000"/>
    </w:rPr>
  </w:style>
  <w:style w:type="character" w:customStyle="1" w:styleId="WW8Num34z1">
    <w:name w:val="WW8Num34z1"/>
    <w:rsid w:val="005E7C4F"/>
  </w:style>
  <w:style w:type="character" w:customStyle="1" w:styleId="WW8Num34z2">
    <w:name w:val="WW8Num34z2"/>
    <w:rsid w:val="005E7C4F"/>
  </w:style>
  <w:style w:type="character" w:customStyle="1" w:styleId="WW8Num34z3">
    <w:name w:val="WW8Num34z3"/>
    <w:rsid w:val="005E7C4F"/>
  </w:style>
  <w:style w:type="character" w:customStyle="1" w:styleId="WW8Num34z4">
    <w:name w:val="WW8Num34z4"/>
    <w:rsid w:val="005E7C4F"/>
  </w:style>
  <w:style w:type="character" w:customStyle="1" w:styleId="WW8Num34z5">
    <w:name w:val="WW8Num34z5"/>
    <w:rsid w:val="005E7C4F"/>
  </w:style>
  <w:style w:type="character" w:customStyle="1" w:styleId="WW8Num34z6">
    <w:name w:val="WW8Num34z6"/>
    <w:rsid w:val="005E7C4F"/>
  </w:style>
  <w:style w:type="character" w:customStyle="1" w:styleId="WW8Num34z7">
    <w:name w:val="WW8Num34z7"/>
    <w:rsid w:val="005E7C4F"/>
  </w:style>
  <w:style w:type="character" w:customStyle="1" w:styleId="WW8Num34z8">
    <w:name w:val="WW8Num34z8"/>
    <w:rsid w:val="005E7C4F"/>
  </w:style>
  <w:style w:type="character" w:customStyle="1" w:styleId="WW8Num35z0">
    <w:name w:val="WW8Num35z0"/>
    <w:rsid w:val="005E7C4F"/>
    <w:rPr>
      <w:rFonts w:hint="default"/>
      <w:b w:val="0"/>
      <w:i w:val="0"/>
    </w:rPr>
  </w:style>
  <w:style w:type="character" w:customStyle="1" w:styleId="WW8Num35z1">
    <w:name w:val="WW8Num35z1"/>
    <w:rsid w:val="005E7C4F"/>
  </w:style>
  <w:style w:type="character" w:customStyle="1" w:styleId="WW8Num35z2">
    <w:name w:val="WW8Num35z2"/>
    <w:rsid w:val="005E7C4F"/>
  </w:style>
  <w:style w:type="character" w:customStyle="1" w:styleId="WW8Num35z3">
    <w:name w:val="WW8Num35z3"/>
    <w:rsid w:val="005E7C4F"/>
  </w:style>
  <w:style w:type="character" w:customStyle="1" w:styleId="WW8Num35z4">
    <w:name w:val="WW8Num35z4"/>
    <w:rsid w:val="005E7C4F"/>
  </w:style>
  <w:style w:type="character" w:customStyle="1" w:styleId="WW8Num35z5">
    <w:name w:val="WW8Num35z5"/>
    <w:rsid w:val="005E7C4F"/>
  </w:style>
  <w:style w:type="character" w:customStyle="1" w:styleId="WW8Num35z6">
    <w:name w:val="WW8Num35z6"/>
    <w:rsid w:val="005E7C4F"/>
  </w:style>
  <w:style w:type="character" w:customStyle="1" w:styleId="WW8Num35z7">
    <w:name w:val="WW8Num35z7"/>
    <w:rsid w:val="005E7C4F"/>
  </w:style>
  <w:style w:type="character" w:customStyle="1" w:styleId="WW8Num35z8">
    <w:name w:val="WW8Num35z8"/>
    <w:rsid w:val="005E7C4F"/>
  </w:style>
  <w:style w:type="character" w:customStyle="1" w:styleId="WW8Num36z0">
    <w:name w:val="WW8Num36z0"/>
    <w:rsid w:val="005E7C4F"/>
    <w:rPr>
      <w:rFonts w:hint="default"/>
    </w:rPr>
  </w:style>
  <w:style w:type="character" w:customStyle="1" w:styleId="WW8Num36z1">
    <w:name w:val="WW8Num36z1"/>
    <w:rsid w:val="005E7C4F"/>
  </w:style>
  <w:style w:type="character" w:customStyle="1" w:styleId="WW8Num36z2">
    <w:name w:val="WW8Num36z2"/>
    <w:rsid w:val="005E7C4F"/>
  </w:style>
  <w:style w:type="character" w:customStyle="1" w:styleId="WW8Num36z3">
    <w:name w:val="WW8Num36z3"/>
    <w:rsid w:val="005E7C4F"/>
  </w:style>
  <w:style w:type="character" w:customStyle="1" w:styleId="WW8Num36z4">
    <w:name w:val="WW8Num36z4"/>
    <w:rsid w:val="005E7C4F"/>
  </w:style>
  <w:style w:type="character" w:customStyle="1" w:styleId="WW8Num36z5">
    <w:name w:val="WW8Num36z5"/>
    <w:rsid w:val="005E7C4F"/>
  </w:style>
  <w:style w:type="character" w:customStyle="1" w:styleId="WW8Num36z6">
    <w:name w:val="WW8Num36z6"/>
    <w:rsid w:val="005E7C4F"/>
  </w:style>
  <w:style w:type="character" w:customStyle="1" w:styleId="WW8Num36z7">
    <w:name w:val="WW8Num36z7"/>
    <w:rsid w:val="005E7C4F"/>
  </w:style>
  <w:style w:type="character" w:customStyle="1" w:styleId="WW8Num36z8">
    <w:name w:val="WW8Num36z8"/>
    <w:rsid w:val="005E7C4F"/>
  </w:style>
  <w:style w:type="character" w:customStyle="1" w:styleId="WW8Num37z0">
    <w:name w:val="WW8Num37z0"/>
    <w:rsid w:val="005E7C4F"/>
    <w:rPr>
      <w:rFonts w:hint="default"/>
    </w:rPr>
  </w:style>
  <w:style w:type="character" w:customStyle="1" w:styleId="WW8Num37z1">
    <w:name w:val="WW8Num37z1"/>
    <w:rsid w:val="005E7C4F"/>
  </w:style>
  <w:style w:type="character" w:customStyle="1" w:styleId="WW8Num37z2">
    <w:name w:val="WW8Num37z2"/>
    <w:rsid w:val="005E7C4F"/>
  </w:style>
  <w:style w:type="character" w:customStyle="1" w:styleId="WW8Num37z3">
    <w:name w:val="WW8Num37z3"/>
    <w:rsid w:val="005E7C4F"/>
  </w:style>
  <w:style w:type="character" w:customStyle="1" w:styleId="WW8Num37z4">
    <w:name w:val="WW8Num37z4"/>
    <w:rsid w:val="005E7C4F"/>
  </w:style>
  <w:style w:type="character" w:customStyle="1" w:styleId="WW8Num37z5">
    <w:name w:val="WW8Num37z5"/>
    <w:rsid w:val="005E7C4F"/>
  </w:style>
  <w:style w:type="character" w:customStyle="1" w:styleId="WW8Num37z6">
    <w:name w:val="WW8Num37z6"/>
    <w:rsid w:val="005E7C4F"/>
  </w:style>
  <w:style w:type="character" w:customStyle="1" w:styleId="WW8Num37z7">
    <w:name w:val="WW8Num37z7"/>
    <w:rsid w:val="005E7C4F"/>
  </w:style>
  <w:style w:type="character" w:customStyle="1" w:styleId="WW8Num37z8">
    <w:name w:val="WW8Num37z8"/>
    <w:rsid w:val="005E7C4F"/>
  </w:style>
  <w:style w:type="character" w:customStyle="1" w:styleId="WW8Num38z0">
    <w:name w:val="WW8Num38z0"/>
    <w:rsid w:val="005E7C4F"/>
    <w:rPr>
      <w:rFonts w:hint="default"/>
      <w:b/>
      <w:color w:val="000000"/>
    </w:rPr>
  </w:style>
  <w:style w:type="character" w:customStyle="1" w:styleId="WW8Num38z1">
    <w:name w:val="WW8Num38z1"/>
    <w:rsid w:val="005E7C4F"/>
  </w:style>
  <w:style w:type="character" w:customStyle="1" w:styleId="WW8Num38z2">
    <w:name w:val="WW8Num38z2"/>
    <w:rsid w:val="005E7C4F"/>
  </w:style>
  <w:style w:type="character" w:customStyle="1" w:styleId="WW8Num38z3">
    <w:name w:val="WW8Num38z3"/>
    <w:rsid w:val="005E7C4F"/>
  </w:style>
  <w:style w:type="character" w:customStyle="1" w:styleId="WW8Num38z4">
    <w:name w:val="WW8Num38z4"/>
    <w:rsid w:val="005E7C4F"/>
  </w:style>
  <w:style w:type="character" w:customStyle="1" w:styleId="WW8Num38z5">
    <w:name w:val="WW8Num38z5"/>
    <w:rsid w:val="005E7C4F"/>
  </w:style>
  <w:style w:type="character" w:customStyle="1" w:styleId="WW8Num38z6">
    <w:name w:val="WW8Num38z6"/>
    <w:rsid w:val="005E7C4F"/>
  </w:style>
  <w:style w:type="character" w:customStyle="1" w:styleId="WW8Num38z7">
    <w:name w:val="WW8Num38z7"/>
    <w:rsid w:val="005E7C4F"/>
  </w:style>
  <w:style w:type="character" w:customStyle="1" w:styleId="WW8Num38z8">
    <w:name w:val="WW8Num38z8"/>
    <w:rsid w:val="005E7C4F"/>
  </w:style>
  <w:style w:type="character" w:customStyle="1" w:styleId="WW8Num39z0">
    <w:name w:val="WW8Num39z0"/>
    <w:rsid w:val="005E7C4F"/>
    <w:rPr>
      <w:rFonts w:hint="default"/>
      <w:b w:val="0"/>
    </w:rPr>
  </w:style>
  <w:style w:type="character" w:customStyle="1" w:styleId="WW8Num39z1">
    <w:name w:val="WW8Num39z1"/>
    <w:rsid w:val="005E7C4F"/>
  </w:style>
  <w:style w:type="character" w:customStyle="1" w:styleId="WW8Num39z2">
    <w:name w:val="WW8Num39z2"/>
    <w:rsid w:val="005E7C4F"/>
  </w:style>
  <w:style w:type="character" w:customStyle="1" w:styleId="WW8Num39z3">
    <w:name w:val="WW8Num39z3"/>
    <w:rsid w:val="005E7C4F"/>
  </w:style>
  <w:style w:type="character" w:customStyle="1" w:styleId="WW8Num39z4">
    <w:name w:val="WW8Num39z4"/>
    <w:rsid w:val="005E7C4F"/>
  </w:style>
  <w:style w:type="character" w:customStyle="1" w:styleId="WW8Num39z5">
    <w:name w:val="WW8Num39z5"/>
    <w:rsid w:val="005E7C4F"/>
  </w:style>
  <w:style w:type="character" w:customStyle="1" w:styleId="WW8Num39z6">
    <w:name w:val="WW8Num39z6"/>
    <w:rsid w:val="005E7C4F"/>
  </w:style>
  <w:style w:type="character" w:customStyle="1" w:styleId="WW8Num39z7">
    <w:name w:val="WW8Num39z7"/>
    <w:rsid w:val="005E7C4F"/>
  </w:style>
  <w:style w:type="character" w:customStyle="1" w:styleId="WW8Num39z8">
    <w:name w:val="WW8Num39z8"/>
    <w:rsid w:val="005E7C4F"/>
  </w:style>
  <w:style w:type="character" w:customStyle="1" w:styleId="WW8Num40z0">
    <w:name w:val="WW8Num40z0"/>
    <w:rsid w:val="005E7C4F"/>
    <w:rPr>
      <w:rFonts w:hint="default"/>
    </w:rPr>
  </w:style>
  <w:style w:type="character" w:customStyle="1" w:styleId="WW8Num40z1">
    <w:name w:val="WW8Num40z1"/>
    <w:rsid w:val="005E7C4F"/>
  </w:style>
  <w:style w:type="character" w:customStyle="1" w:styleId="WW8Num40z2">
    <w:name w:val="WW8Num40z2"/>
    <w:rsid w:val="005E7C4F"/>
  </w:style>
  <w:style w:type="character" w:customStyle="1" w:styleId="WW8Num40z3">
    <w:name w:val="WW8Num40z3"/>
    <w:rsid w:val="005E7C4F"/>
  </w:style>
  <w:style w:type="character" w:customStyle="1" w:styleId="WW8Num40z4">
    <w:name w:val="WW8Num40z4"/>
    <w:rsid w:val="005E7C4F"/>
  </w:style>
  <w:style w:type="character" w:customStyle="1" w:styleId="WW8Num40z5">
    <w:name w:val="WW8Num40z5"/>
    <w:rsid w:val="005E7C4F"/>
  </w:style>
  <w:style w:type="character" w:customStyle="1" w:styleId="WW8Num40z6">
    <w:name w:val="WW8Num40z6"/>
    <w:rsid w:val="005E7C4F"/>
  </w:style>
  <w:style w:type="character" w:customStyle="1" w:styleId="WW8Num40z7">
    <w:name w:val="WW8Num40z7"/>
    <w:rsid w:val="005E7C4F"/>
  </w:style>
  <w:style w:type="character" w:customStyle="1" w:styleId="WW8Num40z8">
    <w:name w:val="WW8Num40z8"/>
    <w:rsid w:val="005E7C4F"/>
  </w:style>
  <w:style w:type="character" w:customStyle="1" w:styleId="WW8Num41z0">
    <w:name w:val="WW8Num41z0"/>
    <w:rsid w:val="005E7C4F"/>
    <w:rPr>
      <w:rFonts w:ascii="Times New Roman" w:eastAsia="Times New Roman" w:hAnsi="Times New Roman" w:cs="Times New Roman" w:hint="default"/>
      <w:sz w:val="20"/>
      <w:szCs w:val="20"/>
      <w:lang w:eastAsia="zh-CN"/>
    </w:rPr>
  </w:style>
  <w:style w:type="character" w:customStyle="1" w:styleId="WW8Num41z1">
    <w:name w:val="WW8Num41z1"/>
    <w:rsid w:val="005E7C4F"/>
  </w:style>
  <w:style w:type="character" w:customStyle="1" w:styleId="WW8Num41z2">
    <w:name w:val="WW8Num41z2"/>
    <w:rsid w:val="005E7C4F"/>
  </w:style>
  <w:style w:type="character" w:customStyle="1" w:styleId="WW8Num41z3">
    <w:name w:val="WW8Num41z3"/>
    <w:rsid w:val="005E7C4F"/>
  </w:style>
  <w:style w:type="character" w:customStyle="1" w:styleId="WW8Num41z4">
    <w:name w:val="WW8Num41z4"/>
    <w:rsid w:val="005E7C4F"/>
  </w:style>
  <w:style w:type="character" w:customStyle="1" w:styleId="WW8Num41z5">
    <w:name w:val="WW8Num41z5"/>
    <w:rsid w:val="005E7C4F"/>
  </w:style>
  <w:style w:type="character" w:customStyle="1" w:styleId="WW8Num41z6">
    <w:name w:val="WW8Num41z6"/>
    <w:rsid w:val="005E7C4F"/>
  </w:style>
  <w:style w:type="character" w:customStyle="1" w:styleId="WW8Num41z7">
    <w:name w:val="WW8Num41z7"/>
    <w:rsid w:val="005E7C4F"/>
  </w:style>
  <w:style w:type="character" w:customStyle="1" w:styleId="WW8Num41z8">
    <w:name w:val="WW8Num41z8"/>
    <w:rsid w:val="005E7C4F"/>
  </w:style>
  <w:style w:type="character" w:customStyle="1" w:styleId="1">
    <w:name w:val="Основной шрифт абзаца1"/>
    <w:rsid w:val="005E7C4F"/>
  </w:style>
  <w:style w:type="character" w:customStyle="1" w:styleId="10">
    <w:name w:val="Знак примечания1"/>
    <w:rsid w:val="005E7C4F"/>
    <w:rPr>
      <w:sz w:val="16"/>
      <w:szCs w:val="16"/>
    </w:rPr>
  </w:style>
  <w:style w:type="character" w:customStyle="1" w:styleId="a4">
    <w:name w:val="Текст примечания Знак"/>
    <w:rsid w:val="005E7C4F"/>
  </w:style>
  <w:style w:type="character" w:customStyle="1" w:styleId="a5">
    <w:name w:val="Тема примечания Знак"/>
    <w:rsid w:val="005E7C4F"/>
    <w:rPr>
      <w:b/>
      <w:bCs/>
    </w:rPr>
  </w:style>
  <w:style w:type="character" w:customStyle="1" w:styleId="a6">
    <w:name w:val="Текст выноски Знак"/>
    <w:rsid w:val="005E7C4F"/>
    <w:rPr>
      <w:rFonts w:ascii="Segoe UI" w:hAnsi="Segoe UI" w:cs="Segoe UI"/>
      <w:sz w:val="18"/>
      <w:szCs w:val="18"/>
    </w:rPr>
  </w:style>
  <w:style w:type="paragraph" w:customStyle="1" w:styleId="a7">
    <w:name w:val="Заголовок"/>
    <w:basedOn w:val="a"/>
    <w:next w:val="a8"/>
    <w:rsid w:val="005E7C4F"/>
    <w:pPr>
      <w:keepNext/>
      <w:spacing w:before="240" w:after="120"/>
    </w:pPr>
    <w:rPr>
      <w:rFonts w:ascii="Liberation Sans" w:eastAsia="Microsoft YaHei" w:hAnsi="Liberation Sans" w:cs="Mangal"/>
      <w:sz w:val="28"/>
      <w:szCs w:val="28"/>
    </w:rPr>
  </w:style>
  <w:style w:type="paragraph" w:styleId="a8">
    <w:name w:val="Body Text"/>
    <w:basedOn w:val="a"/>
    <w:link w:val="a9"/>
    <w:rsid w:val="005E7C4F"/>
    <w:pPr>
      <w:spacing w:after="140" w:line="288" w:lineRule="auto"/>
    </w:pPr>
  </w:style>
  <w:style w:type="character" w:customStyle="1" w:styleId="a9">
    <w:name w:val="Основной текст Знак"/>
    <w:basedOn w:val="a0"/>
    <w:link w:val="a8"/>
    <w:rsid w:val="005E7C4F"/>
    <w:rPr>
      <w:rFonts w:ascii="Calibri" w:eastAsia="Calibri" w:hAnsi="Calibri" w:cs="Times New Roman"/>
      <w:lang w:eastAsia="zh-CN"/>
    </w:rPr>
  </w:style>
  <w:style w:type="paragraph" w:styleId="aa">
    <w:name w:val="List"/>
    <w:basedOn w:val="a8"/>
    <w:rsid w:val="005E7C4F"/>
    <w:rPr>
      <w:rFonts w:cs="Mangal"/>
    </w:rPr>
  </w:style>
  <w:style w:type="paragraph" w:styleId="ab">
    <w:name w:val="caption"/>
    <w:basedOn w:val="a"/>
    <w:qFormat/>
    <w:rsid w:val="005E7C4F"/>
    <w:pPr>
      <w:suppressLineNumbers/>
      <w:spacing w:before="120" w:after="120"/>
    </w:pPr>
    <w:rPr>
      <w:rFonts w:cs="Mangal"/>
      <w:i/>
      <w:iCs/>
      <w:sz w:val="24"/>
      <w:szCs w:val="24"/>
    </w:rPr>
  </w:style>
  <w:style w:type="paragraph" w:customStyle="1" w:styleId="11">
    <w:name w:val="Указатель1"/>
    <w:basedOn w:val="a"/>
    <w:rsid w:val="005E7C4F"/>
    <w:pPr>
      <w:suppressLineNumbers/>
    </w:pPr>
    <w:rPr>
      <w:rFonts w:cs="Mangal"/>
    </w:rPr>
  </w:style>
  <w:style w:type="paragraph" w:customStyle="1" w:styleId="12">
    <w:name w:val="Маркированный список1"/>
    <w:basedOn w:val="a"/>
    <w:rsid w:val="005E7C4F"/>
    <w:pPr>
      <w:spacing w:after="0" w:line="240" w:lineRule="auto"/>
      <w:ind w:left="360" w:firstLine="709"/>
      <w:jc w:val="center"/>
    </w:pPr>
    <w:rPr>
      <w:rFonts w:ascii="Times New Roman" w:eastAsia="MS Mincho" w:hAnsi="Times New Roman"/>
      <w:b/>
      <w:sz w:val="28"/>
      <w:szCs w:val="28"/>
      <w:lang w:bidi="en-US"/>
    </w:rPr>
  </w:style>
  <w:style w:type="paragraph" w:customStyle="1" w:styleId="13">
    <w:name w:val="Текст примечания1"/>
    <w:basedOn w:val="a"/>
    <w:rsid w:val="005E7C4F"/>
    <w:rPr>
      <w:sz w:val="20"/>
      <w:szCs w:val="20"/>
    </w:rPr>
  </w:style>
  <w:style w:type="paragraph" w:styleId="ac">
    <w:name w:val="annotation text"/>
    <w:basedOn w:val="a"/>
    <w:link w:val="14"/>
    <w:uiPriority w:val="99"/>
    <w:semiHidden/>
    <w:unhideWhenUsed/>
    <w:rsid w:val="005E7C4F"/>
    <w:pPr>
      <w:spacing w:line="240" w:lineRule="auto"/>
    </w:pPr>
    <w:rPr>
      <w:sz w:val="20"/>
      <w:szCs w:val="20"/>
    </w:rPr>
  </w:style>
  <w:style w:type="character" w:customStyle="1" w:styleId="14">
    <w:name w:val="Текст примечания Знак1"/>
    <w:basedOn w:val="a0"/>
    <w:link w:val="ac"/>
    <w:uiPriority w:val="99"/>
    <w:semiHidden/>
    <w:rsid w:val="005E7C4F"/>
    <w:rPr>
      <w:rFonts w:ascii="Calibri" w:eastAsia="Calibri" w:hAnsi="Calibri" w:cs="Times New Roman"/>
      <w:sz w:val="20"/>
      <w:szCs w:val="20"/>
      <w:lang w:eastAsia="zh-CN"/>
    </w:rPr>
  </w:style>
  <w:style w:type="paragraph" w:styleId="ad">
    <w:name w:val="annotation subject"/>
    <w:basedOn w:val="13"/>
    <w:next w:val="13"/>
    <w:link w:val="15"/>
    <w:rsid w:val="005E7C4F"/>
    <w:rPr>
      <w:b/>
      <w:bCs/>
    </w:rPr>
  </w:style>
  <w:style w:type="character" w:customStyle="1" w:styleId="15">
    <w:name w:val="Тема примечания Знак1"/>
    <w:basedOn w:val="14"/>
    <w:link w:val="ad"/>
    <w:rsid w:val="005E7C4F"/>
    <w:rPr>
      <w:rFonts w:ascii="Calibri" w:eastAsia="Calibri" w:hAnsi="Calibri" w:cs="Times New Roman"/>
      <w:b/>
      <w:bCs/>
      <w:sz w:val="20"/>
      <w:szCs w:val="20"/>
      <w:lang w:eastAsia="zh-CN"/>
    </w:rPr>
  </w:style>
  <w:style w:type="paragraph" w:styleId="ae">
    <w:name w:val="Balloon Text"/>
    <w:basedOn w:val="a"/>
    <w:link w:val="16"/>
    <w:rsid w:val="005E7C4F"/>
    <w:pPr>
      <w:spacing w:after="0" w:line="240" w:lineRule="auto"/>
    </w:pPr>
    <w:rPr>
      <w:rFonts w:ascii="Segoe UI" w:hAnsi="Segoe UI" w:cs="Segoe UI"/>
      <w:sz w:val="18"/>
      <w:szCs w:val="18"/>
    </w:rPr>
  </w:style>
  <w:style w:type="character" w:customStyle="1" w:styleId="16">
    <w:name w:val="Текст выноски Знак1"/>
    <w:basedOn w:val="a0"/>
    <w:link w:val="ae"/>
    <w:rsid w:val="005E7C4F"/>
    <w:rPr>
      <w:rFonts w:ascii="Segoe UI" w:eastAsia="Calibri" w:hAnsi="Segoe UI" w:cs="Segoe UI"/>
      <w:sz w:val="18"/>
      <w:szCs w:val="18"/>
      <w:lang w:eastAsia="zh-CN"/>
    </w:rPr>
  </w:style>
  <w:style w:type="paragraph" w:styleId="af">
    <w:name w:val="No Spacing"/>
    <w:qFormat/>
    <w:rsid w:val="005E7C4F"/>
    <w:pPr>
      <w:suppressAutoHyphens/>
      <w:spacing w:after="0" w:line="240" w:lineRule="auto"/>
    </w:pPr>
    <w:rPr>
      <w:rFonts w:ascii="Calibri" w:eastAsia="SimSun" w:hAnsi="Calibri" w:cs="Calibri"/>
      <w:kern w:val="1"/>
      <w:lang w:eastAsia="zh-CN"/>
    </w:rPr>
  </w:style>
  <w:style w:type="paragraph" w:customStyle="1" w:styleId="Standard">
    <w:name w:val="Standard"/>
    <w:rsid w:val="005E7C4F"/>
    <w:pPr>
      <w:suppressAutoHyphens/>
      <w:spacing w:after="0" w:line="240" w:lineRule="auto"/>
    </w:pPr>
    <w:rPr>
      <w:rFonts w:ascii="Times New Roman" w:eastAsia="Times New Roman" w:hAnsi="Times New Roman" w:cs="Times New Roman"/>
      <w:kern w:val="1"/>
      <w:sz w:val="24"/>
      <w:szCs w:val="24"/>
      <w:lang w:eastAsia="zh-CN"/>
    </w:rPr>
  </w:style>
  <w:style w:type="paragraph" w:customStyle="1" w:styleId="af0">
    <w:name w:val="Содержимое таблицы"/>
    <w:basedOn w:val="a"/>
    <w:rsid w:val="005E7C4F"/>
    <w:pPr>
      <w:suppressLineNumbers/>
    </w:pPr>
  </w:style>
  <w:style w:type="paragraph" w:customStyle="1" w:styleId="af1">
    <w:name w:val="Заголовок таблицы"/>
    <w:basedOn w:val="af0"/>
    <w:rsid w:val="005E7C4F"/>
    <w:pPr>
      <w:jc w:val="center"/>
    </w:pPr>
    <w:rPr>
      <w:b/>
      <w:bCs/>
    </w:rPr>
  </w:style>
  <w:style w:type="character" w:customStyle="1" w:styleId="af2">
    <w:name w:val="Основной текст с отступом Знак"/>
    <w:basedOn w:val="a0"/>
    <w:link w:val="af3"/>
    <w:uiPriority w:val="99"/>
    <w:semiHidden/>
    <w:rsid w:val="005E7C4F"/>
    <w:rPr>
      <w:rFonts w:ascii="Calibri" w:eastAsia="Calibri" w:hAnsi="Calibri" w:cs="Times New Roman"/>
      <w:lang w:eastAsia="zh-CN"/>
    </w:rPr>
  </w:style>
  <w:style w:type="paragraph" w:styleId="af3">
    <w:name w:val="Body Text Indent"/>
    <w:basedOn w:val="a"/>
    <w:link w:val="af2"/>
    <w:uiPriority w:val="99"/>
    <w:semiHidden/>
    <w:unhideWhenUsed/>
    <w:rsid w:val="005E7C4F"/>
    <w:pPr>
      <w:spacing w:after="120"/>
      <w:ind w:left="283"/>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7095"/>
    <w:pPr>
      <w:suppressAutoHyphens/>
      <w:spacing w:after="160" w:line="256" w:lineRule="auto"/>
    </w:pPr>
    <w:rPr>
      <w:rFonts w:ascii="Calibri" w:eastAsia="Calibri" w:hAnsi="Calibri" w:cs="Times New Roman"/>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6C7095"/>
    <w:pPr>
      <w:spacing w:after="200" w:line="276" w:lineRule="auto"/>
      <w:ind w:left="720"/>
      <w:contextualSpacing/>
    </w:pPr>
    <w:rPr>
      <w:rFonts w:eastAsia="Times New Roman"/>
    </w:rPr>
  </w:style>
  <w:style w:type="character" w:customStyle="1" w:styleId="dash041e005f0431005f044b005f0447005f043d005f044b005f0439005f005fchar1char1">
    <w:name w:val="dash041e_005f0431_005f044b_005f0447_005f043d_005f044b_005f0439_005f_005fchar1__char1"/>
    <w:rsid w:val="006C7095"/>
    <w:rPr>
      <w:rFonts w:ascii="Times New Roman" w:hAnsi="Times New Roman" w:cs="Times New Roman" w:hint="default"/>
      <w:strike w:val="0"/>
      <w:dstrike w:val="0"/>
      <w:sz w:val="24"/>
      <w:szCs w:val="24"/>
      <w:u w:val="none"/>
      <w:effect w:val="none"/>
    </w:rPr>
  </w:style>
  <w:style w:type="paragraph" w:customStyle="1" w:styleId="Default">
    <w:name w:val="Default"/>
    <w:rsid w:val="006C709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dash041e005f0431005f044b005f0447005f043d005f044b005f0439">
    <w:name w:val="dash041e_005f0431_005f044b_005f0447_005f043d_005f044b_005f0439"/>
    <w:basedOn w:val="a"/>
    <w:rsid w:val="006C7095"/>
    <w:pPr>
      <w:suppressAutoHyphens w:val="0"/>
      <w:spacing w:after="0" w:line="240" w:lineRule="auto"/>
    </w:pPr>
    <w:rPr>
      <w:rFonts w:ascii="Times New Roman" w:eastAsia="Times New Roman" w:hAnsi="Times New Roman"/>
      <w:sz w:val="24"/>
      <w:szCs w:val="24"/>
      <w:lang w:eastAsia="ru-RU"/>
    </w:rPr>
  </w:style>
  <w:style w:type="character" w:customStyle="1" w:styleId="WW8Num1z0">
    <w:name w:val="WW8Num1z0"/>
    <w:rsid w:val="005E7C4F"/>
    <w:rPr>
      <w:rFonts w:ascii="Century Schoolbook" w:hAnsi="Century Schoolbook" w:cs="Century Schoolbook"/>
      <w:b w:val="0"/>
      <w:bCs w:val="0"/>
      <w:i w:val="0"/>
      <w:iCs w:val="0"/>
      <w:caps w:val="0"/>
      <w:smallCaps w:val="0"/>
      <w:strike w:val="0"/>
      <w:dstrike w:val="0"/>
      <w:color w:val="000000"/>
      <w:spacing w:val="0"/>
      <w:w w:val="100"/>
      <w:position w:val="0"/>
      <w:sz w:val="21"/>
      <w:szCs w:val="21"/>
      <w:u w:val="none"/>
      <w:vertAlign w:val="baseline"/>
    </w:rPr>
  </w:style>
  <w:style w:type="character" w:customStyle="1" w:styleId="WW8Num2z0">
    <w:name w:val="WW8Num2z0"/>
    <w:rsid w:val="005E7C4F"/>
    <w:rPr>
      <w:rFonts w:cs="Times New Roman" w:hint="default"/>
    </w:rPr>
  </w:style>
  <w:style w:type="character" w:customStyle="1" w:styleId="WW8Num3z0">
    <w:name w:val="WW8Num3z0"/>
    <w:rsid w:val="005E7C4F"/>
    <w:rPr>
      <w:rFonts w:hint="default"/>
    </w:rPr>
  </w:style>
  <w:style w:type="character" w:customStyle="1" w:styleId="WW8Num3z1">
    <w:name w:val="WW8Num3z1"/>
    <w:rsid w:val="005E7C4F"/>
  </w:style>
  <w:style w:type="character" w:customStyle="1" w:styleId="WW8Num3z2">
    <w:name w:val="WW8Num3z2"/>
    <w:rsid w:val="005E7C4F"/>
  </w:style>
  <w:style w:type="character" w:customStyle="1" w:styleId="WW8Num3z3">
    <w:name w:val="WW8Num3z3"/>
    <w:rsid w:val="005E7C4F"/>
  </w:style>
  <w:style w:type="character" w:customStyle="1" w:styleId="WW8Num3z4">
    <w:name w:val="WW8Num3z4"/>
    <w:rsid w:val="005E7C4F"/>
  </w:style>
  <w:style w:type="character" w:customStyle="1" w:styleId="WW8Num3z5">
    <w:name w:val="WW8Num3z5"/>
    <w:rsid w:val="005E7C4F"/>
  </w:style>
  <w:style w:type="character" w:customStyle="1" w:styleId="WW8Num3z6">
    <w:name w:val="WW8Num3z6"/>
    <w:rsid w:val="005E7C4F"/>
  </w:style>
  <w:style w:type="character" w:customStyle="1" w:styleId="WW8Num3z7">
    <w:name w:val="WW8Num3z7"/>
    <w:rsid w:val="005E7C4F"/>
  </w:style>
  <w:style w:type="character" w:customStyle="1" w:styleId="WW8Num3z8">
    <w:name w:val="WW8Num3z8"/>
    <w:rsid w:val="005E7C4F"/>
  </w:style>
  <w:style w:type="character" w:customStyle="1" w:styleId="WW8Num4z0">
    <w:name w:val="WW8Num4z0"/>
    <w:rsid w:val="005E7C4F"/>
    <w:rPr>
      <w:rFonts w:hint="default"/>
    </w:rPr>
  </w:style>
  <w:style w:type="character" w:customStyle="1" w:styleId="WW8Num4z1">
    <w:name w:val="WW8Num4z1"/>
    <w:rsid w:val="005E7C4F"/>
  </w:style>
  <w:style w:type="character" w:customStyle="1" w:styleId="WW8Num4z2">
    <w:name w:val="WW8Num4z2"/>
    <w:rsid w:val="005E7C4F"/>
  </w:style>
  <w:style w:type="character" w:customStyle="1" w:styleId="WW8Num4z3">
    <w:name w:val="WW8Num4z3"/>
    <w:rsid w:val="005E7C4F"/>
  </w:style>
  <w:style w:type="character" w:customStyle="1" w:styleId="WW8Num4z4">
    <w:name w:val="WW8Num4z4"/>
    <w:rsid w:val="005E7C4F"/>
  </w:style>
  <w:style w:type="character" w:customStyle="1" w:styleId="WW8Num4z5">
    <w:name w:val="WW8Num4z5"/>
    <w:rsid w:val="005E7C4F"/>
  </w:style>
  <w:style w:type="character" w:customStyle="1" w:styleId="WW8Num4z6">
    <w:name w:val="WW8Num4z6"/>
    <w:rsid w:val="005E7C4F"/>
  </w:style>
  <w:style w:type="character" w:customStyle="1" w:styleId="WW8Num4z7">
    <w:name w:val="WW8Num4z7"/>
    <w:rsid w:val="005E7C4F"/>
  </w:style>
  <w:style w:type="character" w:customStyle="1" w:styleId="WW8Num4z8">
    <w:name w:val="WW8Num4z8"/>
    <w:rsid w:val="005E7C4F"/>
  </w:style>
  <w:style w:type="character" w:customStyle="1" w:styleId="WW8Num5z0">
    <w:name w:val="WW8Num5z0"/>
    <w:rsid w:val="005E7C4F"/>
    <w:rPr>
      <w:rFonts w:hint="default"/>
      <w:b/>
      <w:color w:val="000000"/>
    </w:rPr>
  </w:style>
  <w:style w:type="character" w:customStyle="1" w:styleId="WW8Num5z1">
    <w:name w:val="WW8Num5z1"/>
    <w:rsid w:val="005E7C4F"/>
  </w:style>
  <w:style w:type="character" w:customStyle="1" w:styleId="WW8Num5z2">
    <w:name w:val="WW8Num5z2"/>
    <w:rsid w:val="005E7C4F"/>
  </w:style>
  <w:style w:type="character" w:customStyle="1" w:styleId="WW8Num5z3">
    <w:name w:val="WW8Num5z3"/>
    <w:rsid w:val="005E7C4F"/>
  </w:style>
  <w:style w:type="character" w:customStyle="1" w:styleId="WW8Num5z4">
    <w:name w:val="WW8Num5z4"/>
    <w:rsid w:val="005E7C4F"/>
  </w:style>
  <w:style w:type="character" w:customStyle="1" w:styleId="WW8Num5z5">
    <w:name w:val="WW8Num5z5"/>
    <w:rsid w:val="005E7C4F"/>
  </w:style>
  <w:style w:type="character" w:customStyle="1" w:styleId="WW8Num5z6">
    <w:name w:val="WW8Num5z6"/>
    <w:rsid w:val="005E7C4F"/>
  </w:style>
  <w:style w:type="character" w:customStyle="1" w:styleId="WW8Num5z7">
    <w:name w:val="WW8Num5z7"/>
    <w:rsid w:val="005E7C4F"/>
  </w:style>
  <w:style w:type="character" w:customStyle="1" w:styleId="WW8Num5z8">
    <w:name w:val="WW8Num5z8"/>
    <w:rsid w:val="005E7C4F"/>
  </w:style>
  <w:style w:type="character" w:customStyle="1" w:styleId="WW8Num6z0">
    <w:name w:val="WW8Num6z0"/>
    <w:rsid w:val="005E7C4F"/>
    <w:rPr>
      <w:rFonts w:hint="default"/>
    </w:rPr>
  </w:style>
  <w:style w:type="character" w:customStyle="1" w:styleId="WW8Num6z1">
    <w:name w:val="WW8Num6z1"/>
    <w:rsid w:val="005E7C4F"/>
  </w:style>
  <w:style w:type="character" w:customStyle="1" w:styleId="WW8Num6z2">
    <w:name w:val="WW8Num6z2"/>
    <w:rsid w:val="005E7C4F"/>
  </w:style>
  <w:style w:type="character" w:customStyle="1" w:styleId="WW8Num6z3">
    <w:name w:val="WW8Num6z3"/>
    <w:rsid w:val="005E7C4F"/>
  </w:style>
  <w:style w:type="character" w:customStyle="1" w:styleId="WW8Num6z4">
    <w:name w:val="WW8Num6z4"/>
    <w:rsid w:val="005E7C4F"/>
  </w:style>
  <w:style w:type="character" w:customStyle="1" w:styleId="WW8Num6z5">
    <w:name w:val="WW8Num6z5"/>
    <w:rsid w:val="005E7C4F"/>
  </w:style>
  <w:style w:type="character" w:customStyle="1" w:styleId="WW8Num6z6">
    <w:name w:val="WW8Num6z6"/>
    <w:rsid w:val="005E7C4F"/>
  </w:style>
  <w:style w:type="character" w:customStyle="1" w:styleId="WW8Num6z7">
    <w:name w:val="WW8Num6z7"/>
    <w:rsid w:val="005E7C4F"/>
  </w:style>
  <w:style w:type="character" w:customStyle="1" w:styleId="WW8Num6z8">
    <w:name w:val="WW8Num6z8"/>
    <w:rsid w:val="005E7C4F"/>
  </w:style>
  <w:style w:type="character" w:customStyle="1" w:styleId="WW8Num7z0">
    <w:name w:val="WW8Num7z0"/>
    <w:rsid w:val="005E7C4F"/>
    <w:rPr>
      <w:rFonts w:hint="default"/>
      <w:b/>
      <w:color w:val="000000"/>
    </w:rPr>
  </w:style>
  <w:style w:type="character" w:customStyle="1" w:styleId="WW8Num7z1">
    <w:name w:val="WW8Num7z1"/>
    <w:rsid w:val="005E7C4F"/>
  </w:style>
  <w:style w:type="character" w:customStyle="1" w:styleId="WW8Num7z2">
    <w:name w:val="WW8Num7z2"/>
    <w:rsid w:val="005E7C4F"/>
  </w:style>
  <w:style w:type="character" w:customStyle="1" w:styleId="WW8Num7z3">
    <w:name w:val="WW8Num7z3"/>
    <w:rsid w:val="005E7C4F"/>
  </w:style>
  <w:style w:type="character" w:customStyle="1" w:styleId="WW8Num7z4">
    <w:name w:val="WW8Num7z4"/>
    <w:rsid w:val="005E7C4F"/>
  </w:style>
  <w:style w:type="character" w:customStyle="1" w:styleId="WW8Num7z5">
    <w:name w:val="WW8Num7z5"/>
    <w:rsid w:val="005E7C4F"/>
  </w:style>
  <w:style w:type="character" w:customStyle="1" w:styleId="WW8Num7z6">
    <w:name w:val="WW8Num7z6"/>
    <w:rsid w:val="005E7C4F"/>
  </w:style>
  <w:style w:type="character" w:customStyle="1" w:styleId="WW8Num7z7">
    <w:name w:val="WW8Num7z7"/>
    <w:rsid w:val="005E7C4F"/>
  </w:style>
  <w:style w:type="character" w:customStyle="1" w:styleId="WW8Num7z8">
    <w:name w:val="WW8Num7z8"/>
    <w:rsid w:val="005E7C4F"/>
  </w:style>
  <w:style w:type="character" w:customStyle="1" w:styleId="WW8Num8z0">
    <w:name w:val="WW8Num8z0"/>
    <w:rsid w:val="005E7C4F"/>
    <w:rPr>
      <w:rFonts w:hint="default"/>
    </w:rPr>
  </w:style>
  <w:style w:type="character" w:customStyle="1" w:styleId="WW8Num8z1">
    <w:name w:val="WW8Num8z1"/>
    <w:rsid w:val="005E7C4F"/>
  </w:style>
  <w:style w:type="character" w:customStyle="1" w:styleId="WW8Num8z2">
    <w:name w:val="WW8Num8z2"/>
    <w:rsid w:val="005E7C4F"/>
  </w:style>
  <w:style w:type="character" w:customStyle="1" w:styleId="WW8Num8z3">
    <w:name w:val="WW8Num8z3"/>
    <w:rsid w:val="005E7C4F"/>
  </w:style>
  <w:style w:type="character" w:customStyle="1" w:styleId="WW8Num8z4">
    <w:name w:val="WW8Num8z4"/>
    <w:rsid w:val="005E7C4F"/>
  </w:style>
  <w:style w:type="character" w:customStyle="1" w:styleId="WW8Num8z5">
    <w:name w:val="WW8Num8z5"/>
    <w:rsid w:val="005E7C4F"/>
  </w:style>
  <w:style w:type="character" w:customStyle="1" w:styleId="WW8Num8z6">
    <w:name w:val="WW8Num8z6"/>
    <w:rsid w:val="005E7C4F"/>
  </w:style>
  <w:style w:type="character" w:customStyle="1" w:styleId="WW8Num8z7">
    <w:name w:val="WW8Num8z7"/>
    <w:rsid w:val="005E7C4F"/>
  </w:style>
  <w:style w:type="character" w:customStyle="1" w:styleId="WW8Num8z8">
    <w:name w:val="WW8Num8z8"/>
    <w:rsid w:val="005E7C4F"/>
  </w:style>
  <w:style w:type="character" w:customStyle="1" w:styleId="WW8Num9z0">
    <w:name w:val="WW8Num9z0"/>
    <w:rsid w:val="005E7C4F"/>
  </w:style>
  <w:style w:type="character" w:customStyle="1" w:styleId="WW8Num9z1">
    <w:name w:val="WW8Num9z1"/>
    <w:rsid w:val="005E7C4F"/>
  </w:style>
  <w:style w:type="character" w:customStyle="1" w:styleId="WW8Num9z2">
    <w:name w:val="WW8Num9z2"/>
    <w:rsid w:val="005E7C4F"/>
  </w:style>
  <w:style w:type="character" w:customStyle="1" w:styleId="WW8Num9z3">
    <w:name w:val="WW8Num9z3"/>
    <w:rsid w:val="005E7C4F"/>
  </w:style>
  <w:style w:type="character" w:customStyle="1" w:styleId="WW8Num9z4">
    <w:name w:val="WW8Num9z4"/>
    <w:rsid w:val="005E7C4F"/>
  </w:style>
  <w:style w:type="character" w:customStyle="1" w:styleId="WW8Num9z5">
    <w:name w:val="WW8Num9z5"/>
    <w:rsid w:val="005E7C4F"/>
  </w:style>
  <w:style w:type="character" w:customStyle="1" w:styleId="WW8Num9z6">
    <w:name w:val="WW8Num9z6"/>
    <w:rsid w:val="005E7C4F"/>
  </w:style>
  <w:style w:type="character" w:customStyle="1" w:styleId="WW8Num9z7">
    <w:name w:val="WW8Num9z7"/>
    <w:rsid w:val="005E7C4F"/>
  </w:style>
  <w:style w:type="character" w:customStyle="1" w:styleId="WW8Num9z8">
    <w:name w:val="WW8Num9z8"/>
    <w:rsid w:val="005E7C4F"/>
  </w:style>
  <w:style w:type="character" w:customStyle="1" w:styleId="WW8Num10z0">
    <w:name w:val="WW8Num10z0"/>
    <w:rsid w:val="005E7C4F"/>
    <w:rPr>
      <w:rFonts w:hint="default"/>
    </w:rPr>
  </w:style>
  <w:style w:type="character" w:customStyle="1" w:styleId="WW8Num10z1">
    <w:name w:val="WW8Num10z1"/>
    <w:rsid w:val="005E7C4F"/>
  </w:style>
  <w:style w:type="character" w:customStyle="1" w:styleId="WW8Num10z2">
    <w:name w:val="WW8Num10z2"/>
    <w:rsid w:val="005E7C4F"/>
  </w:style>
  <w:style w:type="character" w:customStyle="1" w:styleId="WW8Num10z3">
    <w:name w:val="WW8Num10z3"/>
    <w:rsid w:val="005E7C4F"/>
  </w:style>
  <w:style w:type="character" w:customStyle="1" w:styleId="WW8Num10z4">
    <w:name w:val="WW8Num10z4"/>
    <w:rsid w:val="005E7C4F"/>
  </w:style>
  <w:style w:type="character" w:customStyle="1" w:styleId="WW8Num10z5">
    <w:name w:val="WW8Num10z5"/>
    <w:rsid w:val="005E7C4F"/>
  </w:style>
  <w:style w:type="character" w:customStyle="1" w:styleId="WW8Num10z6">
    <w:name w:val="WW8Num10z6"/>
    <w:rsid w:val="005E7C4F"/>
  </w:style>
  <w:style w:type="character" w:customStyle="1" w:styleId="WW8Num10z7">
    <w:name w:val="WW8Num10z7"/>
    <w:rsid w:val="005E7C4F"/>
  </w:style>
  <w:style w:type="character" w:customStyle="1" w:styleId="WW8Num10z8">
    <w:name w:val="WW8Num10z8"/>
    <w:rsid w:val="005E7C4F"/>
  </w:style>
  <w:style w:type="character" w:customStyle="1" w:styleId="WW8Num11z0">
    <w:name w:val="WW8Num11z0"/>
    <w:rsid w:val="005E7C4F"/>
    <w:rPr>
      <w:rFonts w:hint="default"/>
    </w:rPr>
  </w:style>
  <w:style w:type="character" w:customStyle="1" w:styleId="WW8Num12z0">
    <w:name w:val="WW8Num12z0"/>
    <w:rsid w:val="005E7C4F"/>
    <w:rPr>
      <w:rFonts w:hint="default"/>
    </w:rPr>
  </w:style>
  <w:style w:type="character" w:customStyle="1" w:styleId="WW8Num12z1">
    <w:name w:val="WW8Num12z1"/>
    <w:rsid w:val="005E7C4F"/>
  </w:style>
  <w:style w:type="character" w:customStyle="1" w:styleId="WW8Num12z2">
    <w:name w:val="WW8Num12z2"/>
    <w:rsid w:val="005E7C4F"/>
  </w:style>
  <w:style w:type="character" w:customStyle="1" w:styleId="WW8Num12z3">
    <w:name w:val="WW8Num12z3"/>
    <w:rsid w:val="005E7C4F"/>
  </w:style>
  <w:style w:type="character" w:customStyle="1" w:styleId="WW8Num12z4">
    <w:name w:val="WW8Num12z4"/>
    <w:rsid w:val="005E7C4F"/>
  </w:style>
  <w:style w:type="character" w:customStyle="1" w:styleId="WW8Num12z5">
    <w:name w:val="WW8Num12z5"/>
    <w:rsid w:val="005E7C4F"/>
  </w:style>
  <w:style w:type="character" w:customStyle="1" w:styleId="WW8Num12z6">
    <w:name w:val="WW8Num12z6"/>
    <w:rsid w:val="005E7C4F"/>
  </w:style>
  <w:style w:type="character" w:customStyle="1" w:styleId="WW8Num12z7">
    <w:name w:val="WW8Num12z7"/>
    <w:rsid w:val="005E7C4F"/>
  </w:style>
  <w:style w:type="character" w:customStyle="1" w:styleId="WW8Num12z8">
    <w:name w:val="WW8Num12z8"/>
    <w:rsid w:val="005E7C4F"/>
  </w:style>
  <w:style w:type="character" w:customStyle="1" w:styleId="WW8Num13z0">
    <w:name w:val="WW8Num13z0"/>
    <w:rsid w:val="005E7C4F"/>
    <w:rPr>
      <w:rFonts w:hint="default"/>
    </w:rPr>
  </w:style>
  <w:style w:type="character" w:customStyle="1" w:styleId="WW8Num13z1">
    <w:name w:val="WW8Num13z1"/>
    <w:rsid w:val="005E7C4F"/>
  </w:style>
  <w:style w:type="character" w:customStyle="1" w:styleId="WW8Num13z2">
    <w:name w:val="WW8Num13z2"/>
    <w:rsid w:val="005E7C4F"/>
  </w:style>
  <w:style w:type="character" w:customStyle="1" w:styleId="WW8Num13z3">
    <w:name w:val="WW8Num13z3"/>
    <w:rsid w:val="005E7C4F"/>
  </w:style>
  <w:style w:type="character" w:customStyle="1" w:styleId="WW8Num13z4">
    <w:name w:val="WW8Num13z4"/>
    <w:rsid w:val="005E7C4F"/>
  </w:style>
  <w:style w:type="character" w:customStyle="1" w:styleId="WW8Num13z5">
    <w:name w:val="WW8Num13z5"/>
    <w:rsid w:val="005E7C4F"/>
  </w:style>
  <w:style w:type="character" w:customStyle="1" w:styleId="WW8Num13z6">
    <w:name w:val="WW8Num13z6"/>
    <w:rsid w:val="005E7C4F"/>
  </w:style>
  <w:style w:type="character" w:customStyle="1" w:styleId="WW8Num13z7">
    <w:name w:val="WW8Num13z7"/>
    <w:rsid w:val="005E7C4F"/>
  </w:style>
  <w:style w:type="character" w:customStyle="1" w:styleId="WW8Num13z8">
    <w:name w:val="WW8Num13z8"/>
    <w:rsid w:val="005E7C4F"/>
  </w:style>
  <w:style w:type="character" w:customStyle="1" w:styleId="WW8Num14z0">
    <w:name w:val="WW8Num14z0"/>
    <w:rsid w:val="005E7C4F"/>
    <w:rPr>
      <w:rFonts w:ascii="Symbol" w:hAnsi="Symbol" w:cs="Symbol" w:hint="default"/>
      <w:sz w:val="20"/>
    </w:rPr>
  </w:style>
  <w:style w:type="character" w:customStyle="1" w:styleId="WW8Num14z1">
    <w:name w:val="WW8Num14z1"/>
    <w:rsid w:val="005E7C4F"/>
    <w:rPr>
      <w:rFonts w:ascii="Courier New" w:hAnsi="Courier New" w:cs="Courier New" w:hint="default"/>
      <w:sz w:val="20"/>
    </w:rPr>
  </w:style>
  <w:style w:type="character" w:customStyle="1" w:styleId="WW8Num14z2">
    <w:name w:val="WW8Num14z2"/>
    <w:rsid w:val="005E7C4F"/>
    <w:rPr>
      <w:rFonts w:ascii="Wingdings" w:hAnsi="Wingdings" w:cs="Wingdings" w:hint="default"/>
      <w:sz w:val="20"/>
    </w:rPr>
  </w:style>
  <w:style w:type="character" w:customStyle="1" w:styleId="WW8Num15z0">
    <w:name w:val="WW8Num15z0"/>
    <w:rsid w:val="005E7C4F"/>
    <w:rPr>
      <w:rFonts w:hint="default"/>
      <w:b/>
      <w:color w:val="000000"/>
    </w:rPr>
  </w:style>
  <w:style w:type="character" w:customStyle="1" w:styleId="WW8Num15z1">
    <w:name w:val="WW8Num15z1"/>
    <w:rsid w:val="005E7C4F"/>
  </w:style>
  <w:style w:type="character" w:customStyle="1" w:styleId="WW8Num15z2">
    <w:name w:val="WW8Num15z2"/>
    <w:rsid w:val="005E7C4F"/>
  </w:style>
  <w:style w:type="character" w:customStyle="1" w:styleId="WW8Num15z3">
    <w:name w:val="WW8Num15z3"/>
    <w:rsid w:val="005E7C4F"/>
  </w:style>
  <w:style w:type="character" w:customStyle="1" w:styleId="WW8Num15z4">
    <w:name w:val="WW8Num15z4"/>
    <w:rsid w:val="005E7C4F"/>
  </w:style>
  <w:style w:type="character" w:customStyle="1" w:styleId="WW8Num15z5">
    <w:name w:val="WW8Num15z5"/>
    <w:rsid w:val="005E7C4F"/>
  </w:style>
  <w:style w:type="character" w:customStyle="1" w:styleId="WW8Num15z6">
    <w:name w:val="WW8Num15z6"/>
    <w:rsid w:val="005E7C4F"/>
  </w:style>
  <w:style w:type="character" w:customStyle="1" w:styleId="WW8Num15z7">
    <w:name w:val="WW8Num15z7"/>
    <w:rsid w:val="005E7C4F"/>
  </w:style>
  <w:style w:type="character" w:customStyle="1" w:styleId="WW8Num15z8">
    <w:name w:val="WW8Num15z8"/>
    <w:rsid w:val="005E7C4F"/>
  </w:style>
  <w:style w:type="character" w:customStyle="1" w:styleId="WW8Num16z0">
    <w:name w:val="WW8Num16z0"/>
    <w:rsid w:val="005E7C4F"/>
    <w:rPr>
      <w:rFonts w:ascii="Symbol" w:hAnsi="Symbol" w:cs="Symbol" w:hint="default"/>
    </w:rPr>
  </w:style>
  <w:style w:type="character" w:customStyle="1" w:styleId="WW8Num16z1">
    <w:name w:val="WW8Num16z1"/>
    <w:rsid w:val="005E7C4F"/>
    <w:rPr>
      <w:rFonts w:ascii="Courier New" w:hAnsi="Courier New" w:cs="Courier New" w:hint="default"/>
    </w:rPr>
  </w:style>
  <w:style w:type="character" w:customStyle="1" w:styleId="WW8Num16z2">
    <w:name w:val="WW8Num16z2"/>
    <w:rsid w:val="005E7C4F"/>
    <w:rPr>
      <w:rFonts w:ascii="Wingdings" w:hAnsi="Wingdings" w:cs="Wingdings" w:hint="default"/>
    </w:rPr>
  </w:style>
  <w:style w:type="character" w:customStyle="1" w:styleId="WW8Num17z0">
    <w:name w:val="WW8Num17z0"/>
    <w:rsid w:val="005E7C4F"/>
    <w:rPr>
      <w:rFonts w:hint="default"/>
    </w:rPr>
  </w:style>
  <w:style w:type="character" w:customStyle="1" w:styleId="WW8Num17z1">
    <w:name w:val="WW8Num17z1"/>
    <w:rsid w:val="005E7C4F"/>
  </w:style>
  <w:style w:type="character" w:customStyle="1" w:styleId="WW8Num17z2">
    <w:name w:val="WW8Num17z2"/>
    <w:rsid w:val="005E7C4F"/>
  </w:style>
  <w:style w:type="character" w:customStyle="1" w:styleId="WW8Num17z3">
    <w:name w:val="WW8Num17z3"/>
    <w:rsid w:val="005E7C4F"/>
  </w:style>
  <w:style w:type="character" w:customStyle="1" w:styleId="WW8Num17z4">
    <w:name w:val="WW8Num17z4"/>
    <w:rsid w:val="005E7C4F"/>
  </w:style>
  <w:style w:type="character" w:customStyle="1" w:styleId="WW8Num17z5">
    <w:name w:val="WW8Num17z5"/>
    <w:rsid w:val="005E7C4F"/>
  </w:style>
  <w:style w:type="character" w:customStyle="1" w:styleId="WW8Num17z6">
    <w:name w:val="WW8Num17z6"/>
    <w:rsid w:val="005E7C4F"/>
  </w:style>
  <w:style w:type="character" w:customStyle="1" w:styleId="WW8Num17z7">
    <w:name w:val="WW8Num17z7"/>
    <w:rsid w:val="005E7C4F"/>
  </w:style>
  <w:style w:type="character" w:customStyle="1" w:styleId="WW8Num17z8">
    <w:name w:val="WW8Num17z8"/>
    <w:rsid w:val="005E7C4F"/>
  </w:style>
  <w:style w:type="character" w:customStyle="1" w:styleId="WW8Num18z0">
    <w:name w:val="WW8Num18z0"/>
    <w:rsid w:val="005E7C4F"/>
  </w:style>
  <w:style w:type="character" w:customStyle="1" w:styleId="WW8Num18z1">
    <w:name w:val="WW8Num18z1"/>
    <w:rsid w:val="005E7C4F"/>
  </w:style>
  <w:style w:type="character" w:customStyle="1" w:styleId="WW8Num18z2">
    <w:name w:val="WW8Num18z2"/>
    <w:rsid w:val="005E7C4F"/>
  </w:style>
  <w:style w:type="character" w:customStyle="1" w:styleId="WW8Num18z3">
    <w:name w:val="WW8Num18z3"/>
    <w:rsid w:val="005E7C4F"/>
  </w:style>
  <w:style w:type="character" w:customStyle="1" w:styleId="WW8Num18z4">
    <w:name w:val="WW8Num18z4"/>
    <w:rsid w:val="005E7C4F"/>
  </w:style>
  <w:style w:type="character" w:customStyle="1" w:styleId="WW8Num18z5">
    <w:name w:val="WW8Num18z5"/>
    <w:rsid w:val="005E7C4F"/>
  </w:style>
  <w:style w:type="character" w:customStyle="1" w:styleId="WW8Num18z6">
    <w:name w:val="WW8Num18z6"/>
    <w:rsid w:val="005E7C4F"/>
  </w:style>
  <w:style w:type="character" w:customStyle="1" w:styleId="WW8Num18z7">
    <w:name w:val="WW8Num18z7"/>
    <w:rsid w:val="005E7C4F"/>
  </w:style>
  <w:style w:type="character" w:customStyle="1" w:styleId="WW8Num18z8">
    <w:name w:val="WW8Num18z8"/>
    <w:rsid w:val="005E7C4F"/>
  </w:style>
  <w:style w:type="character" w:customStyle="1" w:styleId="WW8Num19z0">
    <w:name w:val="WW8Num19z0"/>
    <w:rsid w:val="005E7C4F"/>
    <w:rPr>
      <w:rFonts w:hint="default"/>
    </w:rPr>
  </w:style>
  <w:style w:type="character" w:customStyle="1" w:styleId="WW8Num19z1">
    <w:name w:val="WW8Num19z1"/>
    <w:rsid w:val="005E7C4F"/>
  </w:style>
  <w:style w:type="character" w:customStyle="1" w:styleId="WW8Num19z2">
    <w:name w:val="WW8Num19z2"/>
    <w:rsid w:val="005E7C4F"/>
  </w:style>
  <w:style w:type="character" w:customStyle="1" w:styleId="WW8Num19z3">
    <w:name w:val="WW8Num19z3"/>
    <w:rsid w:val="005E7C4F"/>
  </w:style>
  <w:style w:type="character" w:customStyle="1" w:styleId="WW8Num19z4">
    <w:name w:val="WW8Num19z4"/>
    <w:rsid w:val="005E7C4F"/>
  </w:style>
  <w:style w:type="character" w:customStyle="1" w:styleId="WW8Num19z5">
    <w:name w:val="WW8Num19z5"/>
    <w:rsid w:val="005E7C4F"/>
  </w:style>
  <w:style w:type="character" w:customStyle="1" w:styleId="WW8Num19z6">
    <w:name w:val="WW8Num19z6"/>
    <w:rsid w:val="005E7C4F"/>
  </w:style>
  <w:style w:type="character" w:customStyle="1" w:styleId="WW8Num19z7">
    <w:name w:val="WW8Num19z7"/>
    <w:rsid w:val="005E7C4F"/>
  </w:style>
  <w:style w:type="character" w:customStyle="1" w:styleId="WW8Num19z8">
    <w:name w:val="WW8Num19z8"/>
    <w:rsid w:val="005E7C4F"/>
  </w:style>
  <w:style w:type="character" w:customStyle="1" w:styleId="WW8Num20z0">
    <w:name w:val="WW8Num20z0"/>
    <w:rsid w:val="005E7C4F"/>
    <w:rPr>
      <w:rFonts w:hint="default"/>
    </w:rPr>
  </w:style>
  <w:style w:type="character" w:customStyle="1" w:styleId="WW8Num20z1">
    <w:name w:val="WW8Num20z1"/>
    <w:rsid w:val="005E7C4F"/>
  </w:style>
  <w:style w:type="character" w:customStyle="1" w:styleId="WW8Num20z2">
    <w:name w:val="WW8Num20z2"/>
    <w:rsid w:val="005E7C4F"/>
  </w:style>
  <w:style w:type="character" w:customStyle="1" w:styleId="WW8Num20z3">
    <w:name w:val="WW8Num20z3"/>
    <w:rsid w:val="005E7C4F"/>
  </w:style>
  <w:style w:type="character" w:customStyle="1" w:styleId="WW8Num20z4">
    <w:name w:val="WW8Num20z4"/>
    <w:rsid w:val="005E7C4F"/>
  </w:style>
  <w:style w:type="character" w:customStyle="1" w:styleId="WW8Num20z5">
    <w:name w:val="WW8Num20z5"/>
    <w:rsid w:val="005E7C4F"/>
  </w:style>
  <w:style w:type="character" w:customStyle="1" w:styleId="WW8Num20z6">
    <w:name w:val="WW8Num20z6"/>
    <w:rsid w:val="005E7C4F"/>
  </w:style>
  <w:style w:type="character" w:customStyle="1" w:styleId="WW8Num20z7">
    <w:name w:val="WW8Num20z7"/>
    <w:rsid w:val="005E7C4F"/>
  </w:style>
  <w:style w:type="character" w:customStyle="1" w:styleId="WW8Num20z8">
    <w:name w:val="WW8Num20z8"/>
    <w:rsid w:val="005E7C4F"/>
  </w:style>
  <w:style w:type="character" w:customStyle="1" w:styleId="WW8Num21z0">
    <w:name w:val="WW8Num21z0"/>
    <w:rsid w:val="005E7C4F"/>
    <w:rPr>
      <w:rFonts w:ascii="Symbol" w:hAnsi="Symbol" w:cs="Symbol" w:hint="default"/>
      <w:sz w:val="20"/>
    </w:rPr>
  </w:style>
  <w:style w:type="character" w:customStyle="1" w:styleId="WW8Num21z1">
    <w:name w:val="WW8Num21z1"/>
    <w:rsid w:val="005E7C4F"/>
    <w:rPr>
      <w:rFonts w:ascii="Courier New" w:hAnsi="Courier New" w:cs="Courier New" w:hint="default"/>
      <w:sz w:val="20"/>
    </w:rPr>
  </w:style>
  <w:style w:type="character" w:customStyle="1" w:styleId="WW8Num21z2">
    <w:name w:val="WW8Num21z2"/>
    <w:rsid w:val="005E7C4F"/>
    <w:rPr>
      <w:rFonts w:ascii="Wingdings" w:hAnsi="Wingdings" w:cs="Wingdings" w:hint="default"/>
      <w:sz w:val="20"/>
    </w:rPr>
  </w:style>
  <w:style w:type="character" w:customStyle="1" w:styleId="WW8Num22z0">
    <w:name w:val="WW8Num22z0"/>
    <w:rsid w:val="005E7C4F"/>
    <w:rPr>
      <w:rFonts w:ascii="Symbol" w:hAnsi="Symbol" w:cs="Symbol" w:hint="default"/>
    </w:rPr>
  </w:style>
  <w:style w:type="character" w:customStyle="1" w:styleId="WW8Num22z1">
    <w:name w:val="WW8Num22z1"/>
    <w:rsid w:val="005E7C4F"/>
    <w:rPr>
      <w:rFonts w:ascii="Courier New" w:hAnsi="Courier New" w:cs="Courier New" w:hint="default"/>
    </w:rPr>
  </w:style>
  <w:style w:type="character" w:customStyle="1" w:styleId="WW8Num22z2">
    <w:name w:val="WW8Num22z2"/>
    <w:rsid w:val="005E7C4F"/>
    <w:rPr>
      <w:rFonts w:ascii="Wingdings" w:hAnsi="Wingdings" w:cs="Wingdings" w:hint="default"/>
    </w:rPr>
  </w:style>
  <w:style w:type="character" w:customStyle="1" w:styleId="WW8Num23z0">
    <w:name w:val="WW8Num23z0"/>
    <w:rsid w:val="005E7C4F"/>
    <w:rPr>
      <w:rFonts w:hint="default"/>
    </w:rPr>
  </w:style>
  <w:style w:type="character" w:customStyle="1" w:styleId="WW8Num23z1">
    <w:name w:val="WW8Num23z1"/>
    <w:rsid w:val="005E7C4F"/>
  </w:style>
  <w:style w:type="character" w:customStyle="1" w:styleId="WW8Num23z2">
    <w:name w:val="WW8Num23z2"/>
    <w:rsid w:val="005E7C4F"/>
  </w:style>
  <w:style w:type="character" w:customStyle="1" w:styleId="WW8Num23z3">
    <w:name w:val="WW8Num23z3"/>
    <w:rsid w:val="005E7C4F"/>
  </w:style>
  <w:style w:type="character" w:customStyle="1" w:styleId="WW8Num23z4">
    <w:name w:val="WW8Num23z4"/>
    <w:rsid w:val="005E7C4F"/>
  </w:style>
  <w:style w:type="character" w:customStyle="1" w:styleId="WW8Num23z5">
    <w:name w:val="WW8Num23z5"/>
    <w:rsid w:val="005E7C4F"/>
  </w:style>
  <w:style w:type="character" w:customStyle="1" w:styleId="WW8Num23z6">
    <w:name w:val="WW8Num23z6"/>
    <w:rsid w:val="005E7C4F"/>
  </w:style>
  <w:style w:type="character" w:customStyle="1" w:styleId="WW8Num23z7">
    <w:name w:val="WW8Num23z7"/>
    <w:rsid w:val="005E7C4F"/>
  </w:style>
  <w:style w:type="character" w:customStyle="1" w:styleId="WW8Num23z8">
    <w:name w:val="WW8Num23z8"/>
    <w:rsid w:val="005E7C4F"/>
  </w:style>
  <w:style w:type="character" w:customStyle="1" w:styleId="WW8Num24z0">
    <w:name w:val="WW8Num24z0"/>
    <w:rsid w:val="005E7C4F"/>
    <w:rPr>
      <w:rFonts w:hint="default"/>
    </w:rPr>
  </w:style>
  <w:style w:type="character" w:customStyle="1" w:styleId="WW8Num24z1">
    <w:name w:val="WW8Num24z1"/>
    <w:rsid w:val="005E7C4F"/>
  </w:style>
  <w:style w:type="character" w:customStyle="1" w:styleId="WW8Num24z2">
    <w:name w:val="WW8Num24z2"/>
    <w:rsid w:val="005E7C4F"/>
  </w:style>
  <w:style w:type="character" w:customStyle="1" w:styleId="WW8Num24z3">
    <w:name w:val="WW8Num24z3"/>
    <w:rsid w:val="005E7C4F"/>
  </w:style>
  <w:style w:type="character" w:customStyle="1" w:styleId="WW8Num24z4">
    <w:name w:val="WW8Num24z4"/>
    <w:rsid w:val="005E7C4F"/>
  </w:style>
  <w:style w:type="character" w:customStyle="1" w:styleId="WW8Num24z5">
    <w:name w:val="WW8Num24z5"/>
    <w:rsid w:val="005E7C4F"/>
  </w:style>
  <w:style w:type="character" w:customStyle="1" w:styleId="WW8Num24z6">
    <w:name w:val="WW8Num24z6"/>
    <w:rsid w:val="005E7C4F"/>
  </w:style>
  <w:style w:type="character" w:customStyle="1" w:styleId="WW8Num24z7">
    <w:name w:val="WW8Num24z7"/>
    <w:rsid w:val="005E7C4F"/>
  </w:style>
  <w:style w:type="character" w:customStyle="1" w:styleId="WW8Num24z8">
    <w:name w:val="WW8Num24z8"/>
    <w:rsid w:val="005E7C4F"/>
  </w:style>
  <w:style w:type="character" w:customStyle="1" w:styleId="WW8Num25z0">
    <w:name w:val="WW8Num25z0"/>
    <w:rsid w:val="005E7C4F"/>
    <w:rPr>
      <w:rFonts w:hint="default"/>
    </w:rPr>
  </w:style>
  <w:style w:type="character" w:customStyle="1" w:styleId="WW8Num25z1">
    <w:name w:val="WW8Num25z1"/>
    <w:rsid w:val="005E7C4F"/>
  </w:style>
  <w:style w:type="character" w:customStyle="1" w:styleId="WW8Num25z2">
    <w:name w:val="WW8Num25z2"/>
    <w:rsid w:val="005E7C4F"/>
  </w:style>
  <w:style w:type="character" w:customStyle="1" w:styleId="WW8Num25z3">
    <w:name w:val="WW8Num25z3"/>
    <w:rsid w:val="005E7C4F"/>
  </w:style>
  <w:style w:type="character" w:customStyle="1" w:styleId="WW8Num25z4">
    <w:name w:val="WW8Num25z4"/>
    <w:rsid w:val="005E7C4F"/>
  </w:style>
  <w:style w:type="character" w:customStyle="1" w:styleId="WW8Num25z5">
    <w:name w:val="WW8Num25z5"/>
    <w:rsid w:val="005E7C4F"/>
  </w:style>
  <w:style w:type="character" w:customStyle="1" w:styleId="WW8Num25z6">
    <w:name w:val="WW8Num25z6"/>
    <w:rsid w:val="005E7C4F"/>
  </w:style>
  <w:style w:type="character" w:customStyle="1" w:styleId="WW8Num25z7">
    <w:name w:val="WW8Num25z7"/>
    <w:rsid w:val="005E7C4F"/>
  </w:style>
  <w:style w:type="character" w:customStyle="1" w:styleId="WW8Num25z8">
    <w:name w:val="WW8Num25z8"/>
    <w:rsid w:val="005E7C4F"/>
  </w:style>
  <w:style w:type="character" w:customStyle="1" w:styleId="WW8Num26z0">
    <w:name w:val="WW8Num26z0"/>
    <w:rsid w:val="005E7C4F"/>
    <w:rPr>
      <w:rFonts w:hint="default"/>
    </w:rPr>
  </w:style>
  <w:style w:type="character" w:customStyle="1" w:styleId="WW8Num26z1">
    <w:name w:val="WW8Num26z1"/>
    <w:rsid w:val="005E7C4F"/>
  </w:style>
  <w:style w:type="character" w:customStyle="1" w:styleId="WW8Num26z2">
    <w:name w:val="WW8Num26z2"/>
    <w:rsid w:val="005E7C4F"/>
  </w:style>
  <w:style w:type="character" w:customStyle="1" w:styleId="WW8Num26z3">
    <w:name w:val="WW8Num26z3"/>
    <w:rsid w:val="005E7C4F"/>
  </w:style>
  <w:style w:type="character" w:customStyle="1" w:styleId="WW8Num26z4">
    <w:name w:val="WW8Num26z4"/>
    <w:rsid w:val="005E7C4F"/>
  </w:style>
  <w:style w:type="character" w:customStyle="1" w:styleId="WW8Num26z5">
    <w:name w:val="WW8Num26z5"/>
    <w:rsid w:val="005E7C4F"/>
  </w:style>
  <w:style w:type="character" w:customStyle="1" w:styleId="WW8Num26z6">
    <w:name w:val="WW8Num26z6"/>
    <w:rsid w:val="005E7C4F"/>
  </w:style>
  <w:style w:type="character" w:customStyle="1" w:styleId="WW8Num26z7">
    <w:name w:val="WW8Num26z7"/>
    <w:rsid w:val="005E7C4F"/>
  </w:style>
  <w:style w:type="character" w:customStyle="1" w:styleId="WW8Num26z8">
    <w:name w:val="WW8Num26z8"/>
    <w:rsid w:val="005E7C4F"/>
  </w:style>
  <w:style w:type="character" w:customStyle="1" w:styleId="WW8Num27z0">
    <w:name w:val="WW8Num27z0"/>
    <w:rsid w:val="005E7C4F"/>
    <w:rPr>
      <w:rFonts w:hint="default"/>
      <w:b/>
      <w:color w:val="000000"/>
    </w:rPr>
  </w:style>
  <w:style w:type="character" w:customStyle="1" w:styleId="WW8Num27z1">
    <w:name w:val="WW8Num27z1"/>
    <w:rsid w:val="005E7C4F"/>
  </w:style>
  <w:style w:type="character" w:customStyle="1" w:styleId="WW8Num27z2">
    <w:name w:val="WW8Num27z2"/>
    <w:rsid w:val="005E7C4F"/>
  </w:style>
  <w:style w:type="character" w:customStyle="1" w:styleId="WW8Num27z3">
    <w:name w:val="WW8Num27z3"/>
    <w:rsid w:val="005E7C4F"/>
  </w:style>
  <w:style w:type="character" w:customStyle="1" w:styleId="WW8Num27z4">
    <w:name w:val="WW8Num27z4"/>
    <w:rsid w:val="005E7C4F"/>
  </w:style>
  <w:style w:type="character" w:customStyle="1" w:styleId="WW8Num27z5">
    <w:name w:val="WW8Num27z5"/>
    <w:rsid w:val="005E7C4F"/>
  </w:style>
  <w:style w:type="character" w:customStyle="1" w:styleId="WW8Num27z6">
    <w:name w:val="WW8Num27z6"/>
    <w:rsid w:val="005E7C4F"/>
  </w:style>
  <w:style w:type="character" w:customStyle="1" w:styleId="WW8Num27z7">
    <w:name w:val="WW8Num27z7"/>
    <w:rsid w:val="005E7C4F"/>
  </w:style>
  <w:style w:type="character" w:customStyle="1" w:styleId="WW8Num27z8">
    <w:name w:val="WW8Num27z8"/>
    <w:rsid w:val="005E7C4F"/>
  </w:style>
  <w:style w:type="character" w:customStyle="1" w:styleId="WW8Num28z0">
    <w:name w:val="WW8Num28z0"/>
    <w:rsid w:val="005E7C4F"/>
    <w:rPr>
      <w:rFonts w:hint="default"/>
      <w:i w:val="0"/>
    </w:rPr>
  </w:style>
  <w:style w:type="character" w:customStyle="1" w:styleId="WW8Num28z1">
    <w:name w:val="WW8Num28z1"/>
    <w:rsid w:val="005E7C4F"/>
  </w:style>
  <w:style w:type="character" w:customStyle="1" w:styleId="WW8Num28z2">
    <w:name w:val="WW8Num28z2"/>
    <w:rsid w:val="005E7C4F"/>
  </w:style>
  <w:style w:type="character" w:customStyle="1" w:styleId="WW8Num28z3">
    <w:name w:val="WW8Num28z3"/>
    <w:rsid w:val="005E7C4F"/>
  </w:style>
  <w:style w:type="character" w:customStyle="1" w:styleId="WW8Num28z4">
    <w:name w:val="WW8Num28z4"/>
    <w:rsid w:val="005E7C4F"/>
  </w:style>
  <w:style w:type="character" w:customStyle="1" w:styleId="WW8Num28z5">
    <w:name w:val="WW8Num28z5"/>
    <w:rsid w:val="005E7C4F"/>
  </w:style>
  <w:style w:type="character" w:customStyle="1" w:styleId="WW8Num28z6">
    <w:name w:val="WW8Num28z6"/>
    <w:rsid w:val="005E7C4F"/>
  </w:style>
  <w:style w:type="character" w:customStyle="1" w:styleId="WW8Num28z7">
    <w:name w:val="WW8Num28z7"/>
    <w:rsid w:val="005E7C4F"/>
  </w:style>
  <w:style w:type="character" w:customStyle="1" w:styleId="WW8Num28z8">
    <w:name w:val="WW8Num28z8"/>
    <w:rsid w:val="005E7C4F"/>
  </w:style>
  <w:style w:type="character" w:customStyle="1" w:styleId="WW8Num29z0">
    <w:name w:val="WW8Num29z0"/>
    <w:rsid w:val="005E7C4F"/>
    <w:rPr>
      <w:rFonts w:hint="default"/>
    </w:rPr>
  </w:style>
  <w:style w:type="character" w:customStyle="1" w:styleId="WW8Num29z1">
    <w:name w:val="WW8Num29z1"/>
    <w:rsid w:val="005E7C4F"/>
  </w:style>
  <w:style w:type="character" w:customStyle="1" w:styleId="WW8Num29z2">
    <w:name w:val="WW8Num29z2"/>
    <w:rsid w:val="005E7C4F"/>
  </w:style>
  <w:style w:type="character" w:customStyle="1" w:styleId="WW8Num29z3">
    <w:name w:val="WW8Num29z3"/>
    <w:rsid w:val="005E7C4F"/>
  </w:style>
  <w:style w:type="character" w:customStyle="1" w:styleId="WW8Num29z4">
    <w:name w:val="WW8Num29z4"/>
    <w:rsid w:val="005E7C4F"/>
  </w:style>
  <w:style w:type="character" w:customStyle="1" w:styleId="WW8Num29z5">
    <w:name w:val="WW8Num29z5"/>
    <w:rsid w:val="005E7C4F"/>
  </w:style>
  <w:style w:type="character" w:customStyle="1" w:styleId="WW8Num29z6">
    <w:name w:val="WW8Num29z6"/>
    <w:rsid w:val="005E7C4F"/>
  </w:style>
  <w:style w:type="character" w:customStyle="1" w:styleId="WW8Num29z7">
    <w:name w:val="WW8Num29z7"/>
    <w:rsid w:val="005E7C4F"/>
  </w:style>
  <w:style w:type="character" w:customStyle="1" w:styleId="WW8Num29z8">
    <w:name w:val="WW8Num29z8"/>
    <w:rsid w:val="005E7C4F"/>
  </w:style>
  <w:style w:type="character" w:customStyle="1" w:styleId="WW8Num30z0">
    <w:name w:val="WW8Num30z0"/>
    <w:rsid w:val="005E7C4F"/>
    <w:rPr>
      <w:rFonts w:hint="default"/>
      <w:b/>
      <w:color w:val="000000"/>
    </w:rPr>
  </w:style>
  <w:style w:type="character" w:customStyle="1" w:styleId="WW8Num30z1">
    <w:name w:val="WW8Num30z1"/>
    <w:rsid w:val="005E7C4F"/>
  </w:style>
  <w:style w:type="character" w:customStyle="1" w:styleId="WW8Num30z2">
    <w:name w:val="WW8Num30z2"/>
    <w:rsid w:val="005E7C4F"/>
  </w:style>
  <w:style w:type="character" w:customStyle="1" w:styleId="WW8Num30z3">
    <w:name w:val="WW8Num30z3"/>
    <w:rsid w:val="005E7C4F"/>
  </w:style>
  <w:style w:type="character" w:customStyle="1" w:styleId="WW8Num30z4">
    <w:name w:val="WW8Num30z4"/>
    <w:rsid w:val="005E7C4F"/>
  </w:style>
  <w:style w:type="character" w:customStyle="1" w:styleId="WW8Num30z5">
    <w:name w:val="WW8Num30z5"/>
    <w:rsid w:val="005E7C4F"/>
  </w:style>
  <w:style w:type="character" w:customStyle="1" w:styleId="WW8Num30z6">
    <w:name w:val="WW8Num30z6"/>
    <w:rsid w:val="005E7C4F"/>
  </w:style>
  <w:style w:type="character" w:customStyle="1" w:styleId="WW8Num30z7">
    <w:name w:val="WW8Num30z7"/>
    <w:rsid w:val="005E7C4F"/>
  </w:style>
  <w:style w:type="character" w:customStyle="1" w:styleId="WW8Num30z8">
    <w:name w:val="WW8Num30z8"/>
    <w:rsid w:val="005E7C4F"/>
  </w:style>
  <w:style w:type="character" w:customStyle="1" w:styleId="WW8Num31z0">
    <w:name w:val="WW8Num31z0"/>
    <w:rsid w:val="005E7C4F"/>
    <w:rPr>
      <w:rFonts w:ascii="Symbol" w:hAnsi="Symbol" w:cs="Symbol" w:hint="default"/>
      <w:sz w:val="20"/>
    </w:rPr>
  </w:style>
  <w:style w:type="character" w:customStyle="1" w:styleId="WW8Num31z1">
    <w:name w:val="WW8Num31z1"/>
    <w:rsid w:val="005E7C4F"/>
    <w:rPr>
      <w:rFonts w:ascii="Courier New" w:hAnsi="Courier New" w:cs="Courier New" w:hint="default"/>
      <w:sz w:val="20"/>
    </w:rPr>
  </w:style>
  <w:style w:type="character" w:customStyle="1" w:styleId="WW8Num31z2">
    <w:name w:val="WW8Num31z2"/>
    <w:rsid w:val="005E7C4F"/>
    <w:rPr>
      <w:rFonts w:ascii="Wingdings" w:hAnsi="Wingdings" w:cs="Wingdings" w:hint="default"/>
      <w:sz w:val="20"/>
    </w:rPr>
  </w:style>
  <w:style w:type="character" w:customStyle="1" w:styleId="WW8Num32z0">
    <w:name w:val="WW8Num32z0"/>
    <w:rsid w:val="005E7C4F"/>
    <w:rPr>
      <w:rFonts w:ascii="Symbol" w:hAnsi="Symbol" w:cs="Symbol" w:hint="default"/>
    </w:rPr>
  </w:style>
  <w:style w:type="character" w:customStyle="1" w:styleId="WW8Num32z1">
    <w:name w:val="WW8Num32z1"/>
    <w:rsid w:val="005E7C4F"/>
    <w:rPr>
      <w:rFonts w:ascii="Courier New" w:hAnsi="Courier New" w:cs="Courier New" w:hint="default"/>
    </w:rPr>
  </w:style>
  <w:style w:type="character" w:customStyle="1" w:styleId="WW8Num32z2">
    <w:name w:val="WW8Num32z2"/>
    <w:rsid w:val="005E7C4F"/>
    <w:rPr>
      <w:rFonts w:ascii="Wingdings" w:hAnsi="Wingdings" w:cs="Wingdings" w:hint="default"/>
    </w:rPr>
  </w:style>
  <w:style w:type="character" w:customStyle="1" w:styleId="WW8Num33z0">
    <w:name w:val="WW8Num33z0"/>
    <w:rsid w:val="005E7C4F"/>
    <w:rPr>
      <w:rFonts w:ascii="OpenSymbol" w:eastAsia="OpenSymbol" w:hAnsi="OpenSymbol" w:cs="OpenSymbol"/>
    </w:rPr>
  </w:style>
  <w:style w:type="character" w:customStyle="1" w:styleId="WW8Num34z0">
    <w:name w:val="WW8Num34z0"/>
    <w:rsid w:val="005E7C4F"/>
    <w:rPr>
      <w:rFonts w:hint="default"/>
      <w:b/>
      <w:color w:val="000000"/>
    </w:rPr>
  </w:style>
  <w:style w:type="character" w:customStyle="1" w:styleId="WW8Num34z1">
    <w:name w:val="WW8Num34z1"/>
    <w:rsid w:val="005E7C4F"/>
  </w:style>
  <w:style w:type="character" w:customStyle="1" w:styleId="WW8Num34z2">
    <w:name w:val="WW8Num34z2"/>
    <w:rsid w:val="005E7C4F"/>
  </w:style>
  <w:style w:type="character" w:customStyle="1" w:styleId="WW8Num34z3">
    <w:name w:val="WW8Num34z3"/>
    <w:rsid w:val="005E7C4F"/>
  </w:style>
  <w:style w:type="character" w:customStyle="1" w:styleId="WW8Num34z4">
    <w:name w:val="WW8Num34z4"/>
    <w:rsid w:val="005E7C4F"/>
  </w:style>
  <w:style w:type="character" w:customStyle="1" w:styleId="WW8Num34z5">
    <w:name w:val="WW8Num34z5"/>
    <w:rsid w:val="005E7C4F"/>
  </w:style>
  <w:style w:type="character" w:customStyle="1" w:styleId="WW8Num34z6">
    <w:name w:val="WW8Num34z6"/>
    <w:rsid w:val="005E7C4F"/>
  </w:style>
  <w:style w:type="character" w:customStyle="1" w:styleId="WW8Num34z7">
    <w:name w:val="WW8Num34z7"/>
    <w:rsid w:val="005E7C4F"/>
  </w:style>
  <w:style w:type="character" w:customStyle="1" w:styleId="WW8Num34z8">
    <w:name w:val="WW8Num34z8"/>
    <w:rsid w:val="005E7C4F"/>
  </w:style>
  <w:style w:type="character" w:customStyle="1" w:styleId="WW8Num35z0">
    <w:name w:val="WW8Num35z0"/>
    <w:rsid w:val="005E7C4F"/>
    <w:rPr>
      <w:rFonts w:hint="default"/>
      <w:b w:val="0"/>
      <w:i w:val="0"/>
    </w:rPr>
  </w:style>
  <w:style w:type="character" w:customStyle="1" w:styleId="WW8Num35z1">
    <w:name w:val="WW8Num35z1"/>
    <w:rsid w:val="005E7C4F"/>
  </w:style>
  <w:style w:type="character" w:customStyle="1" w:styleId="WW8Num35z2">
    <w:name w:val="WW8Num35z2"/>
    <w:rsid w:val="005E7C4F"/>
  </w:style>
  <w:style w:type="character" w:customStyle="1" w:styleId="WW8Num35z3">
    <w:name w:val="WW8Num35z3"/>
    <w:rsid w:val="005E7C4F"/>
  </w:style>
  <w:style w:type="character" w:customStyle="1" w:styleId="WW8Num35z4">
    <w:name w:val="WW8Num35z4"/>
    <w:rsid w:val="005E7C4F"/>
  </w:style>
  <w:style w:type="character" w:customStyle="1" w:styleId="WW8Num35z5">
    <w:name w:val="WW8Num35z5"/>
    <w:rsid w:val="005E7C4F"/>
  </w:style>
  <w:style w:type="character" w:customStyle="1" w:styleId="WW8Num35z6">
    <w:name w:val="WW8Num35z6"/>
    <w:rsid w:val="005E7C4F"/>
  </w:style>
  <w:style w:type="character" w:customStyle="1" w:styleId="WW8Num35z7">
    <w:name w:val="WW8Num35z7"/>
    <w:rsid w:val="005E7C4F"/>
  </w:style>
  <w:style w:type="character" w:customStyle="1" w:styleId="WW8Num35z8">
    <w:name w:val="WW8Num35z8"/>
    <w:rsid w:val="005E7C4F"/>
  </w:style>
  <w:style w:type="character" w:customStyle="1" w:styleId="WW8Num36z0">
    <w:name w:val="WW8Num36z0"/>
    <w:rsid w:val="005E7C4F"/>
    <w:rPr>
      <w:rFonts w:hint="default"/>
    </w:rPr>
  </w:style>
  <w:style w:type="character" w:customStyle="1" w:styleId="WW8Num36z1">
    <w:name w:val="WW8Num36z1"/>
    <w:rsid w:val="005E7C4F"/>
  </w:style>
  <w:style w:type="character" w:customStyle="1" w:styleId="WW8Num36z2">
    <w:name w:val="WW8Num36z2"/>
    <w:rsid w:val="005E7C4F"/>
  </w:style>
  <w:style w:type="character" w:customStyle="1" w:styleId="WW8Num36z3">
    <w:name w:val="WW8Num36z3"/>
    <w:rsid w:val="005E7C4F"/>
  </w:style>
  <w:style w:type="character" w:customStyle="1" w:styleId="WW8Num36z4">
    <w:name w:val="WW8Num36z4"/>
    <w:rsid w:val="005E7C4F"/>
  </w:style>
  <w:style w:type="character" w:customStyle="1" w:styleId="WW8Num36z5">
    <w:name w:val="WW8Num36z5"/>
    <w:rsid w:val="005E7C4F"/>
  </w:style>
  <w:style w:type="character" w:customStyle="1" w:styleId="WW8Num36z6">
    <w:name w:val="WW8Num36z6"/>
    <w:rsid w:val="005E7C4F"/>
  </w:style>
  <w:style w:type="character" w:customStyle="1" w:styleId="WW8Num36z7">
    <w:name w:val="WW8Num36z7"/>
    <w:rsid w:val="005E7C4F"/>
  </w:style>
  <w:style w:type="character" w:customStyle="1" w:styleId="WW8Num36z8">
    <w:name w:val="WW8Num36z8"/>
    <w:rsid w:val="005E7C4F"/>
  </w:style>
  <w:style w:type="character" w:customStyle="1" w:styleId="WW8Num37z0">
    <w:name w:val="WW8Num37z0"/>
    <w:rsid w:val="005E7C4F"/>
    <w:rPr>
      <w:rFonts w:hint="default"/>
    </w:rPr>
  </w:style>
  <w:style w:type="character" w:customStyle="1" w:styleId="WW8Num37z1">
    <w:name w:val="WW8Num37z1"/>
    <w:rsid w:val="005E7C4F"/>
  </w:style>
  <w:style w:type="character" w:customStyle="1" w:styleId="WW8Num37z2">
    <w:name w:val="WW8Num37z2"/>
    <w:rsid w:val="005E7C4F"/>
  </w:style>
  <w:style w:type="character" w:customStyle="1" w:styleId="WW8Num37z3">
    <w:name w:val="WW8Num37z3"/>
    <w:rsid w:val="005E7C4F"/>
  </w:style>
  <w:style w:type="character" w:customStyle="1" w:styleId="WW8Num37z4">
    <w:name w:val="WW8Num37z4"/>
    <w:rsid w:val="005E7C4F"/>
  </w:style>
  <w:style w:type="character" w:customStyle="1" w:styleId="WW8Num37z5">
    <w:name w:val="WW8Num37z5"/>
    <w:rsid w:val="005E7C4F"/>
  </w:style>
  <w:style w:type="character" w:customStyle="1" w:styleId="WW8Num37z6">
    <w:name w:val="WW8Num37z6"/>
    <w:rsid w:val="005E7C4F"/>
  </w:style>
  <w:style w:type="character" w:customStyle="1" w:styleId="WW8Num37z7">
    <w:name w:val="WW8Num37z7"/>
    <w:rsid w:val="005E7C4F"/>
  </w:style>
  <w:style w:type="character" w:customStyle="1" w:styleId="WW8Num37z8">
    <w:name w:val="WW8Num37z8"/>
    <w:rsid w:val="005E7C4F"/>
  </w:style>
  <w:style w:type="character" w:customStyle="1" w:styleId="WW8Num38z0">
    <w:name w:val="WW8Num38z0"/>
    <w:rsid w:val="005E7C4F"/>
    <w:rPr>
      <w:rFonts w:hint="default"/>
      <w:b/>
      <w:color w:val="000000"/>
    </w:rPr>
  </w:style>
  <w:style w:type="character" w:customStyle="1" w:styleId="WW8Num38z1">
    <w:name w:val="WW8Num38z1"/>
    <w:rsid w:val="005E7C4F"/>
  </w:style>
  <w:style w:type="character" w:customStyle="1" w:styleId="WW8Num38z2">
    <w:name w:val="WW8Num38z2"/>
    <w:rsid w:val="005E7C4F"/>
  </w:style>
  <w:style w:type="character" w:customStyle="1" w:styleId="WW8Num38z3">
    <w:name w:val="WW8Num38z3"/>
    <w:rsid w:val="005E7C4F"/>
  </w:style>
  <w:style w:type="character" w:customStyle="1" w:styleId="WW8Num38z4">
    <w:name w:val="WW8Num38z4"/>
    <w:rsid w:val="005E7C4F"/>
  </w:style>
  <w:style w:type="character" w:customStyle="1" w:styleId="WW8Num38z5">
    <w:name w:val="WW8Num38z5"/>
    <w:rsid w:val="005E7C4F"/>
  </w:style>
  <w:style w:type="character" w:customStyle="1" w:styleId="WW8Num38z6">
    <w:name w:val="WW8Num38z6"/>
    <w:rsid w:val="005E7C4F"/>
  </w:style>
  <w:style w:type="character" w:customStyle="1" w:styleId="WW8Num38z7">
    <w:name w:val="WW8Num38z7"/>
    <w:rsid w:val="005E7C4F"/>
  </w:style>
  <w:style w:type="character" w:customStyle="1" w:styleId="WW8Num38z8">
    <w:name w:val="WW8Num38z8"/>
    <w:rsid w:val="005E7C4F"/>
  </w:style>
  <w:style w:type="character" w:customStyle="1" w:styleId="WW8Num39z0">
    <w:name w:val="WW8Num39z0"/>
    <w:rsid w:val="005E7C4F"/>
    <w:rPr>
      <w:rFonts w:hint="default"/>
      <w:b w:val="0"/>
    </w:rPr>
  </w:style>
  <w:style w:type="character" w:customStyle="1" w:styleId="WW8Num39z1">
    <w:name w:val="WW8Num39z1"/>
    <w:rsid w:val="005E7C4F"/>
  </w:style>
  <w:style w:type="character" w:customStyle="1" w:styleId="WW8Num39z2">
    <w:name w:val="WW8Num39z2"/>
    <w:rsid w:val="005E7C4F"/>
  </w:style>
  <w:style w:type="character" w:customStyle="1" w:styleId="WW8Num39z3">
    <w:name w:val="WW8Num39z3"/>
    <w:rsid w:val="005E7C4F"/>
  </w:style>
  <w:style w:type="character" w:customStyle="1" w:styleId="WW8Num39z4">
    <w:name w:val="WW8Num39z4"/>
    <w:rsid w:val="005E7C4F"/>
  </w:style>
  <w:style w:type="character" w:customStyle="1" w:styleId="WW8Num39z5">
    <w:name w:val="WW8Num39z5"/>
    <w:rsid w:val="005E7C4F"/>
  </w:style>
  <w:style w:type="character" w:customStyle="1" w:styleId="WW8Num39z6">
    <w:name w:val="WW8Num39z6"/>
    <w:rsid w:val="005E7C4F"/>
  </w:style>
  <w:style w:type="character" w:customStyle="1" w:styleId="WW8Num39z7">
    <w:name w:val="WW8Num39z7"/>
    <w:rsid w:val="005E7C4F"/>
  </w:style>
  <w:style w:type="character" w:customStyle="1" w:styleId="WW8Num39z8">
    <w:name w:val="WW8Num39z8"/>
    <w:rsid w:val="005E7C4F"/>
  </w:style>
  <w:style w:type="character" w:customStyle="1" w:styleId="WW8Num40z0">
    <w:name w:val="WW8Num40z0"/>
    <w:rsid w:val="005E7C4F"/>
    <w:rPr>
      <w:rFonts w:hint="default"/>
    </w:rPr>
  </w:style>
  <w:style w:type="character" w:customStyle="1" w:styleId="WW8Num40z1">
    <w:name w:val="WW8Num40z1"/>
    <w:rsid w:val="005E7C4F"/>
  </w:style>
  <w:style w:type="character" w:customStyle="1" w:styleId="WW8Num40z2">
    <w:name w:val="WW8Num40z2"/>
    <w:rsid w:val="005E7C4F"/>
  </w:style>
  <w:style w:type="character" w:customStyle="1" w:styleId="WW8Num40z3">
    <w:name w:val="WW8Num40z3"/>
    <w:rsid w:val="005E7C4F"/>
  </w:style>
  <w:style w:type="character" w:customStyle="1" w:styleId="WW8Num40z4">
    <w:name w:val="WW8Num40z4"/>
    <w:rsid w:val="005E7C4F"/>
  </w:style>
  <w:style w:type="character" w:customStyle="1" w:styleId="WW8Num40z5">
    <w:name w:val="WW8Num40z5"/>
    <w:rsid w:val="005E7C4F"/>
  </w:style>
  <w:style w:type="character" w:customStyle="1" w:styleId="WW8Num40z6">
    <w:name w:val="WW8Num40z6"/>
    <w:rsid w:val="005E7C4F"/>
  </w:style>
  <w:style w:type="character" w:customStyle="1" w:styleId="WW8Num40z7">
    <w:name w:val="WW8Num40z7"/>
    <w:rsid w:val="005E7C4F"/>
  </w:style>
  <w:style w:type="character" w:customStyle="1" w:styleId="WW8Num40z8">
    <w:name w:val="WW8Num40z8"/>
    <w:rsid w:val="005E7C4F"/>
  </w:style>
  <w:style w:type="character" w:customStyle="1" w:styleId="WW8Num41z0">
    <w:name w:val="WW8Num41z0"/>
    <w:rsid w:val="005E7C4F"/>
    <w:rPr>
      <w:rFonts w:ascii="Times New Roman" w:eastAsia="Times New Roman" w:hAnsi="Times New Roman" w:cs="Times New Roman" w:hint="default"/>
      <w:sz w:val="20"/>
      <w:szCs w:val="20"/>
      <w:lang w:eastAsia="zh-CN"/>
    </w:rPr>
  </w:style>
  <w:style w:type="character" w:customStyle="1" w:styleId="WW8Num41z1">
    <w:name w:val="WW8Num41z1"/>
    <w:rsid w:val="005E7C4F"/>
  </w:style>
  <w:style w:type="character" w:customStyle="1" w:styleId="WW8Num41z2">
    <w:name w:val="WW8Num41z2"/>
    <w:rsid w:val="005E7C4F"/>
  </w:style>
  <w:style w:type="character" w:customStyle="1" w:styleId="WW8Num41z3">
    <w:name w:val="WW8Num41z3"/>
    <w:rsid w:val="005E7C4F"/>
  </w:style>
  <w:style w:type="character" w:customStyle="1" w:styleId="WW8Num41z4">
    <w:name w:val="WW8Num41z4"/>
    <w:rsid w:val="005E7C4F"/>
  </w:style>
  <w:style w:type="character" w:customStyle="1" w:styleId="WW8Num41z5">
    <w:name w:val="WW8Num41z5"/>
    <w:rsid w:val="005E7C4F"/>
  </w:style>
  <w:style w:type="character" w:customStyle="1" w:styleId="WW8Num41z6">
    <w:name w:val="WW8Num41z6"/>
    <w:rsid w:val="005E7C4F"/>
  </w:style>
  <w:style w:type="character" w:customStyle="1" w:styleId="WW8Num41z7">
    <w:name w:val="WW8Num41z7"/>
    <w:rsid w:val="005E7C4F"/>
  </w:style>
  <w:style w:type="character" w:customStyle="1" w:styleId="WW8Num41z8">
    <w:name w:val="WW8Num41z8"/>
    <w:rsid w:val="005E7C4F"/>
  </w:style>
  <w:style w:type="character" w:customStyle="1" w:styleId="1">
    <w:name w:val="Основной шрифт абзаца1"/>
    <w:rsid w:val="005E7C4F"/>
  </w:style>
  <w:style w:type="character" w:customStyle="1" w:styleId="10">
    <w:name w:val="Знак примечания1"/>
    <w:rsid w:val="005E7C4F"/>
    <w:rPr>
      <w:sz w:val="16"/>
      <w:szCs w:val="16"/>
    </w:rPr>
  </w:style>
  <w:style w:type="character" w:customStyle="1" w:styleId="a4">
    <w:name w:val="Текст примечания Знак"/>
    <w:rsid w:val="005E7C4F"/>
  </w:style>
  <w:style w:type="character" w:customStyle="1" w:styleId="a5">
    <w:name w:val="Тема примечания Знак"/>
    <w:rsid w:val="005E7C4F"/>
    <w:rPr>
      <w:b/>
      <w:bCs/>
    </w:rPr>
  </w:style>
  <w:style w:type="character" w:customStyle="1" w:styleId="a6">
    <w:name w:val="Текст выноски Знак"/>
    <w:rsid w:val="005E7C4F"/>
    <w:rPr>
      <w:rFonts w:ascii="Segoe UI" w:hAnsi="Segoe UI" w:cs="Segoe UI"/>
      <w:sz w:val="18"/>
      <w:szCs w:val="18"/>
    </w:rPr>
  </w:style>
  <w:style w:type="paragraph" w:customStyle="1" w:styleId="a7">
    <w:name w:val="Заголовок"/>
    <w:basedOn w:val="a"/>
    <w:next w:val="a8"/>
    <w:rsid w:val="005E7C4F"/>
    <w:pPr>
      <w:keepNext/>
      <w:spacing w:before="240" w:after="120"/>
    </w:pPr>
    <w:rPr>
      <w:rFonts w:ascii="Liberation Sans" w:eastAsia="Microsoft YaHei" w:hAnsi="Liberation Sans" w:cs="Mangal"/>
      <w:sz w:val="28"/>
      <w:szCs w:val="28"/>
    </w:rPr>
  </w:style>
  <w:style w:type="paragraph" w:styleId="a8">
    <w:name w:val="Body Text"/>
    <w:basedOn w:val="a"/>
    <w:link w:val="a9"/>
    <w:rsid w:val="005E7C4F"/>
    <w:pPr>
      <w:spacing w:after="140" w:line="288" w:lineRule="auto"/>
    </w:pPr>
  </w:style>
  <w:style w:type="character" w:customStyle="1" w:styleId="a9">
    <w:name w:val="Основной текст Знак"/>
    <w:basedOn w:val="a0"/>
    <w:link w:val="a8"/>
    <w:rsid w:val="005E7C4F"/>
    <w:rPr>
      <w:rFonts w:ascii="Calibri" w:eastAsia="Calibri" w:hAnsi="Calibri" w:cs="Times New Roman"/>
      <w:lang w:eastAsia="zh-CN"/>
    </w:rPr>
  </w:style>
  <w:style w:type="paragraph" w:styleId="aa">
    <w:name w:val="List"/>
    <w:basedOn w:val="a8"/>
    <w:rsid w:val="005E7C4F"/>
    <w:rPr>
      <w:rFonts w:cs="Mangal"/>
    </w:rPr>
  </w:style>
  <w:style w:type="paragraph" w:styleId="ab">
    <w:name w:val="caption"/>
    <w:basedOn w:val="a"/>
    <w:qFormat/>
    <w:rsid w:val="005E7C4F"/>
    <w:pPr>
      <w:suppressLineNumbers/>
      <w:spacing w:before="120" w:after="120"/>
    </w:pPr>
    <w:rPr>
      <w:rFonts w:cs="Mangal"/>
      <w:i/>
      <w:iCs/>
      <w:sz w:val="24"/>
      <w:szCs w:val="24"/>
    </w:rPr>
  </w:style>
  <w:style w:type="paragraph" w:customStyle="1" w:styleId="11">
    <w:name w:val="Указатель1"/>
    <w:basedOn w:val="a"/>
    <w:rsid w:val="005E7C4F"/>
    <w:pPr>
      <w:suppressLineNumbers/>
    </w:pPr>
    <w:rPr>
      <w:rFonts w:cs="Mangal"/>
    </w:rPr>
  </w:style>
  <w:style w:type="paragraph" w:customStyle="1" w:styleId="12">
    <w:name w:val="Маркированный список1"/>
    <w:basedOn w:val="a"/>
    <w:rsid w:val="005E7C4F"/>
    <w:pPr>
      <w:spacing w:after="0" w:line="240" w:lineRule="auto"/>
      <w:ind w:left="360" w:firstLine="709"/>
      <w:jc w:val="center"/>
    </w:pPr>
    <w:rPr>
      <w:rFonts w:ascii="Times New Roman" w:eastAsia="MS Mincho" w:hAnsi="Times New Roman"/>
      <w:b/>
      <w:sz w:val="28"/>
      <w:szCs w:val="28"/>
      <w:lang w:bidi="en-US"/>
    </w:rPr>
  </w:style>
  <w:style w:type="paragraph" w:customStyle="1" w:styleId="13">
    <w:name w:val="Текст примечания1"/>
    <w:basedOn w:val="a"/>
    <w:rsid w:val="005E7C4F"/>
    <w:rPr>
      <w:sz w:val="20"/>
      <w:szCs w:val="20"/>
    </w:rPr>
  </w:style>
  <w:style w:type="paragraph" w:styleId="ac">
    <w:name w:val="annotation text"/>
    <w:basedOn w:val="a"/>
    <w:link w:val="14"/>
    <w:uiPriority w:val="99"/>
    <w:semiHidden/>
    <w:unhideWhenUsed/>
    <w:rsid w:val="005E7C4F"/>
    <w:pPr>
      <w:spacing w:line="240" w:lineRule="auto"/>
    </w:pPr>
    <w:rPr>
      <w:sz w:val="20"/>
      <w:szCs w:val="20"/>
    </w:rPr>
  </w:style>
  <w:style w:type="character" w:customStyle="1" w:styleId="14">
    <w:name w:val="Текст примечания Знак1"/>
    <w:basedOn w:val="a0"/>
    <w:link w:val="ac"/>
    <w:uiPriority w:val="99"/>
    <w:semiHidden/>
    <w:rsid w:val="005E7C4F"/>
    <w:rPr>
      <w:rFonts w:ascii="Calibri" w:eastAsia="Calibri" w:hAnsi="Calibri" w:cs="Times New Roman"/>
      <w:sz w:val="20"/>
      <w:szCs w:val="20"/>
      <w:lang w:eastAsia="zh-CN"/>
    </w:rPr>
  </w:style>
  <w:style w:type="paragraph" w:styleId="ad">
    <w:name w:val="annotation subject"/>
    <w:basedOn w:val="13"/>
    <w:next w:val="13"/>
    <w:link w:val="15"/>
    <w:rsid w:val="005E7C4F"/>
    <w:rPr>
      <w:b/>
      <w:bCs/>
    </w:rPr>
  </w:style>
  <w:style w:type="character" w:customStyle="1" w:styleId="15">
    <w:name w:val="Тема примечания Знак1"/>
    <w:basedOn w:val="14"/>
    <w:link w:val="ad"/>
    <w:rsid w:val="005E7C4F"/>
    <w:rPr>
      <w:rFonts w:ascii="Calibri" w:eastAsia="Calibri" w:hAnsi="Calibri" w:cs="Times New Roman"/>
      <w:b/>
      <w:bCs/>
      <w:sz w:val="20"/>
      <w:szCs w:val="20"/>
      <w:lang w:eastAsia="zh-CN"/>
    </w:rPr>
  </w:style>
  <w:style w:type="paragraph" w:styleId="ae">
    <w:name w:val="Balloon Text"/>
    <w:basedOn w:val="a"/>
    <w:link w:val="16"/>
    <w:rsid w:val="005E7C4F"/>
    <w:pPr>
      <w:spacing w:after="0" w:line="240" w:lineRule="auto"/>
    </w:pPr>
    <w:rPr>
      <w:rFonts w:ascii="Segoe UI" w:hAnsi="Segoe UI" w:cs="Segoe UI"/>
      <w:sz w:val="18"/>
      <w:szCs w:val="18"/>
    </w:rPr>
  </w:style>
  <w:style w:type="character" w:customStyle="1" w:styleId="16">
    <w:name w:val="Текст выноски Знак1"/>
    <w:basedOn w:val="a0"/>
    <w:link w:val="ae"/>
    <w:rsid w:val="005E7C4F"/>
    <w:rPr>
      <w:rFonts w:ascii="Segoe UI" w:eastAsia="Calibri" w:hAnsi="Segoe UI" w:cs="Segoe UI"/>
      <w:sz w:val="18"/>
      <w:szCs w:val="18"/>
      <w:lang w:eastAsia="zh-CN"/>
    </w:rPr>
  </w:style>
  <w:style w:type="paragraph" w:styleId="af">
    <w:name w:val="No Spacing"/>
    <w:qFormat/>
    <w:rsid w:val="005E7C4F"/>
    <w:pPr>
      <w:suppressAutoHyphens/>
      <w:spacing w:after="0" w:line="240" w:lineRule="auto"/>
    </w:pPr>
    <w:rPr>
      <w:rFonts w:ascii="Calibri" w:eastAsia="SimSun" w:hAnsi="Calibri" w:cs="Calibri"/>
      <w:kern w:val="1"/>
      <w:lang w:eastAsia="zh-CN"/>
    </w:rPr>
  </w:style>
  <w:style w:type="paragraph" w:customStyle="1" w:styleId="Standard">
    <w:name w:val="Standard"/>
    <w:rsid w:val="005E7C4F"/>
    <w:pPr>
      <w:suppressAutoHyphens/>
      <w:spacing w:after="0" w:line="240" w:lineRule="auto"/>
    </w:pPr>
    <w:rPr>
      <w:rFonts w:ascii="Times New Roman" w:eastAsia="Times New Roman" w:hAnsi="Times New Roman" w:cs="Times New Roman"/>
      <w:kern w:val="1"/>
      <w:sz w:val="24"/>
      <w:szCs w:val="24"/>
      <w:lang w:eastAsia="zh-CN"/>
    </w:rPr>
  </w:style>
  <w:style w:type="paragraph" w:customStyle="1" w:styleId="af0">
    <w:name w:val="Содержимое таблицы"/>
    <w:basedOn w:val="a"/>
    <w:rsid w:val="005E7C4F"/>
    <w:pPr>
      <w:suppressLineNumbers/>
    </w:pPr>
  </w:style>
  <w:style w:type="paragraph" w:customStyle="1" w:styleId="af1">
    <w:name w:val="Заголовок таблицы"/>
    <w:basedOn w:val="af0"/>
    <w:rsid w:val="005E7C4F"/>
    <w:pPr>
      <w:jc w:val="center"/>
    </w:pPr>
    <w:rPr>
      <w:b/>
      <w:bCs/>
    </w:rPr>
  </w:style>
  <w:style w:type="character" w:customStyle="1" w:styleId="af2">
    <w:name w:val="Основной текст с отступом Знак"/>
    <w:basedOn w:val="a0"/>
    <w:link w:val="af3"/>
    <w:uiPriority w:val="99"/>
    <w:semiHidden/>
    <w:rsid w:val="005E7C4F"/>
    <w:rPr>
      <w:rFonts w:ascii="Calibri" w:eastAsia="Calibri" w:hAnsi="Calibri" w:cs="Times New Roman"/>
      <w:lang w:eastAsia="zh-CN"/>
    </w:rPr>
  </w:style>
  <w:style w:type="paragraph" w:styleId="af3">
    <w:name w:val="Body Text Indent"/>
    <w:basedOn w:val="a"/>
    <w:link w:val="af2"/>
    <w:uiPriority w:val="99"/>
    <w:semiHidden/>
    <w:unhideWhenUsed/>
    <w:rsid w:val="005E7C4F"/>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5326</Words>
  <Characters>30361</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35616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Денисова</dc:creator>
  <cp:lastModifiedBy>Анастасия Денисова</cp:lastModifiedBy>
  <cp:revision>2</cp:revision>
  <dcterms:created xsi:type="dcterms:W3CDTF">2020-09-13T17:21:00Z</dcterms:created>
  <dcterms:modified xsi:type="dcterms:W3CDTF">2020-09-16T09:02:00Z</dcterms:modified>
</cp:coreProperties>
</file>